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07CA" w:rsidRPr="00FA4474" w:rsidRDefault="00A77391" w:rsidP="00F507CA">
      <w:pPr>
        <w:pStyle w:val="Titolo"/>
        <w:rPr>
          <w:rFonts w:cs="Arial"/>
          <w:sz w:val="54"/>
          <w:szCs w:val="18"/>
        </w:rPr>
      </w:pPr>
      <w:r>
        <w:rPr>
          <w:noProof/>
        </w:rPr>
        <w:drawing>
          <wp:anchor distT="0" distB="0" distL="114300" distR="114300" simplePos="0" relativeHeight="251657728" behindDoc="0" locked="0" layoutInCell="0" allowOverlap="1">
            <wp:simplePos x="0" y="0"/>
            <wp:positionH relativeFrom="margin">
              <wp:posOffset>-80010</wp:posOffset>
            </wp:positionH>
            <wp:positionV relativeFrom="margin">
              <wp:posOffset>-259715</wp:posOffset>
            </wp:positionV>
            <wp:extent cx="1066800" cy="1282700"/>
            <wp:effectExtent l="0" t="0" r="0" b="0"/>
            <wp:wrapSquare wrapText="right"/>
            <wp:docPr id="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28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507CA" w:rsidRPr="00FA4474">
        <w:rPr>
          <w:rFonts w:cs="Arial"/>
          <w:sz w:val="54"/>
          <w:szCs w:val="18"/>
        </w:rPr>
        <w:t>Comune di Cercola</w:t>
      </w:r>
    </w:p>
    <w:p w:rsidR="00F507CA" w:rsidRPr="00FA4474" w:rsidRDefault="00F507CA" w:rsidP="00F507CA">
      <w:pPr>
        <w:pStyle w:val="Titolo"/>
        <w:rPr>
          <w:rFonts w:cs="Arial"/>
          <w:sz w:val="20"/>
        </w:rPr>
      </w:pPr>
      <w:r w:rsidRPr="00FA4474">
        <w:rPr>
          <w:rFonts w:cs="Arial"/>
          <w:sz w:val="20"/>
        </w:rPr>
        <w:t>- Città Metropolitana di Napoli -</w:t>
      </w:r>
    </w:p>
    <w:p w:rsidR="00F507CA" w:rsidRPr="00FA4474" w:rsidRDefault="00F507CA" w:rsidP="00F507CA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V Settore Tecnico Comunale</w:t>
      </w:r>
    </w:p>
    <w:p w:rsidR="00F507CA" w:rsidRPr="00FA4474" w:rsidRDefault="00F507CA" w:rsidP="00F507CA">
      <w:pPr>
        <w:jc w:val="both"/>
        <w:rPr>
          <w:rFonts w:ascii="Arial" w:hAnsi="Arial" w:cs="Arial"/>
          <w:szCs w:val="18"/>
        </w:rPr>
      </w:pPr>
    </w:p>
    <w:p w:rsidR="00F507CA" w:rsidRDefault="00F507CA" w:rsidP="00EC1390">
      <w:pPr>
        <w:pStyle w:val="Corpodeltesto"/>
      </w:pPr>
    </w:p>
    <w:p w:rsidR="00F507CA" w:rsidRPr="0068062A" w:rsidRDefault="00F507CA" w:rsidP="00EC1390">
      <w:pPr>
        <w:pStyle w:val="Corpodeltesto"/>
      </w:pPr>
    </w:p>
    <w:p w:rsidR="00CC2846" w:rsidRPr="00B80432" w:rsidRDefault="00CC2846" w:rsidP="00CC2846">
      <w:pPr>
        <w:pStyle w:val="sche4"/>
        <w:rPr>
          <w:rFonts w:ascii="Times New Roman" w:hAnsi="Times New Roman"/>
          <w:b/>
          <w:iCs/>
          <w:color w:val="222A35" w:themeColor="text2" w:themeShade="80"/>
          <w:sz w:val="18"/>
          <w:szCs w:val="18"/>
          <w:lang w:val="it-IT"/>
        </w:rPr>
      </w:pPr>
      <w:r w:rsidRPr="00B80432">
        <w:rPr>
          <w:rFonts w:ascii="Times New Roman" w:hAnsi="Times New Roman"/>
          <w:b/>
          <w:iCs/>
          <w:color w:val="222A35" w:themeColor="text2" w:themeShade="80"/>
          <w:sz w:val="18"/>
          <w:szCs w:val="18"/>
          <w:lang w:val="it-IT"/>
        </w:rPr>
        <w:t>SI PRECISA CHE TALE MODELLO VA PRESENTATO: DA CIASCUN COMPONENTE IL R.T.I.;   DALL’AUSILIATA E DALL’AUSILIARIA. IN CASO DI CONSORZIO LO STESSO DOVRÀ PRESENTARLO SIA PER SÉ CHE PER OGNI DITTA ESECUTRICE INDICATA IN GARA</w:t>
      </w:r>
    </w:p>
    <w:p w:rsidR="00CC2846" w:rsidRPr="00375B21" w:rsidRDefault="00CC2846" w:rsidP="00CC2846">
      <w:pPr>
        <w:pStyle w:val="sche4"/>
        <w:spacing w:line="340" w:lineRule="exact"/>
        <w:rPr>
          <w:rFonts w:ascii="Times New Roman" w:hAnsi="Times New Roman"/>
          <w:b/>
          <w:i/>
          <w:color w:val="44546A" w:themeColor="text2"/>
          <w:sz w:val="18"/>
          <w:szCs w:val="18"/>
          <w:lang w:val="it-IT"/>
        </w:rPr>
      </w:pPr>
    </w:p>
    <w:p w:rsidR="00CC2846" w:rsidRPr="00C56246" w:rsidRDefault="00CC2846" w:rsidP="00CC2846">
      <w:pPr>
        <w:spacing w:before="120" w:line="360" w:lineRule="auto"/>
      </w:pPr>
      <w:r w:rsidRPr="00C56246">
        <w:t>Il/la sottoscritto/a</w:t>
      </w:r>
      <w:r>
        <w:t>__________________________________________________________________________________</w:t>
      </w:r>
    </w:p>
    <w:p w:rsidR="00CC2846" w:rsidRPr="00C56246" w:rsidRDefault="00CC2846" w:rsidP="00CC2846">
      <w:pPr>
        <w:spacing w:before="120" w:line="360" w:lineRule="auto"/>
      </w:pPr>
      <w:r w:rsidRPr="00C56246">
        <w:t xml:space="preserve">nato a </w:t>
      </w:r>
      <w:r>
        <w:t>__________________________________________</w:t>
      </w:r>
      <w:r w:rsidRPr="00C56246">
        <w:t xml:space="preserve"> (_______)</w:t>
      </w:r>
      <w:r>
        <w:t xml:space="preserve"> </w:t>
      </w:r>
      <w:r w:rsidRPr="00C56246">
        <w:t xml:space="preserve"> il </w:t>
      </w:r>
      <w:r>
        <w:t>_____________________________________</w:t>
      </w:r>
    </w:p>
    <w:p w:rsidR="00CC2846" w:rsidRPr="00C56246" w:rsidRDefault="00CC2846" w:rsidP="00CC2846">
      <w:pPr>
        <w:spacing w:before="120" w:line="360" w:lineRule="auto"/>
        <w:jc w:val="both"/>
      </w:pPr>
      <w:r w:rsidRPr="00C56246">
        <w:t>Cod. fiscale</w:t>
      </w:r>
      <w:r>
        <w:t>______________________________________________________________________________________</w:t>
      </w:r>
    </w:p>
    <w:p w:rsidR="00CC2846" w:rsidRPr="00C56246" w:rsidRDefault="00CC2846" w:rsidP="00CC2846">
      <w:pPr>
        <w:spacing w:before="120" w:line="360" w:lineRule="auto"/>
        <w:jc w:val="both"/>
      </w:pPr>
      <w:r w:rsidRPr="00C56246">
        <w:t xml:space="preserve">residente a </w:t>
      </w:r>
      <w:r>
        <w:t>_________________________________________________</w:t>
      </w:r>
      <w:r w:rsidRPr="00C56246">
        <w:t xml:space="preserve"> (</w:t>
      </w:r>
      <w:r>
        <w:t>___</w:t>
      </w:r>
      <w:r w:rsidRPr="00C56246">
        <w:t xml:space="preserve">) CAP </w:t>
      </w:r>
      <w:r>
        <w:t>_____________________________</w:t>
      </w:r>
    </w:p>
    <w:p w:rsidR="00CC2846" w:rsidRPr="00C56246" w:rsidRDefault="00CC2846" w:rsidP="00CC2846">
      <w:pPr>
        <w:spacing w:before="120" w:line="360" w:lineRule="auto"/>
        <w:jc w:val="both"/>
      </w:pPr>
      <w:r w:rsidRPr="00C56246">
        <w:t>via</w:t>
      </w:r>
      <w:r>
        <w:t>_____________________________________________________________________________________________</w:t>
      </w:r>
    </w:p>
    <w:p w:rsidR="00CC2846" w:rsidRPr="00C56246" w:rsidRDefault="00CC2846" w:rsidP="00CC2846">
      <w:pPr>
        <w:spacing w:before="120" w:line="360" w:lineRule="auto"/>
        <w:jc w:val="both"/>
      </w:pPr>
      <w:bookmarkStart w:id="0" w:name="_Hlk116639152"/>
      <w:r w:rsidRPr="00C56246">
        <w:t xml:space="preserve">domicilio (se diverso dalla residenza) </w:t>
      </w:r>
      <w:r>
        <w:t>__________________________________________________________________</w:t>
      </w:r>
    </w:p>
    <w:bookmarkEnd w:id="0"/>
    <w:p w:rsidR="00CC2846" w:rsidRPr="00C56246" w:rsidRDefault="00CC2846" w:rsidP="00CC2846">
      <w:pPr>
        <w:spacing w:before="120" w:after="240"/>
        <w:jc w:val="both"/>
      </w:pPr>
      <w:r w:rsidRPr="00C56246">
        <w:t>estremi</w:t>
      </w:r>
      <w:r w:rsidRPr="00C56246">
        <w:rPr>
          <w:b/>
          <w:bCs/>
        </w:rPr>
        <w:t xml:space="preserve"> documento di identità</w:t>
      </w:r>
      <w:r w:rsidRPr="00C56246">
        <w:t xml:space="preserve"> in corso di validità:</w:t>
      </w:r>
    </w:p>
    <w:p w:rsidR="00CC2846" w:rsidRPr="00C56246" w:rsidRDefault="00CC2846" w:rsidP="00CC2846">
      <w:pPr>
        <w:spacing w:after="120" w:line="360" w:lineRule="auto"/>
        <w:jc w:val="both"/>
      </w:pPr>
      <w:r>
        <w:t xml:space="preserve">Documento____________________________________ </w:t>
      </w:r>
      <w:r w:rsidRPr="00C56246">
        <w:t xml:space="preserve">avente numero </w:t>
      </w:r>
      <w:r>
        <w:t>_____________________________________</w:t>
      </w:r>
    </w:p>
    <w:p w:rsidR="00CC2846" w:rsidRPr="00C56246" w:rsidRDefault="00CC2846" w:rsidP="00CC2846">
      <w:pPr>
        <w:spacing w:after="120" w:line="360" w:lineRule="auto"/>
        <w:jc w:val="both"/>
      </w:pPr>
      <w:r w:rsidRPr="00C56246">
        <w:t xml:space="preserve">rilasciato il </w:t>
      </w:r>
      <w:r>
        <w:t>_______________________</w:t>
      </w:r>
      <w:r w:rsidRPr="00C56246">
        <w:t xml:space="preserve">da </w:t>
      </w:r>
      <w:r>
        <w:t>_______________________</w:t>
      </w:r>
      <w:r w:rsidRPr="00C56246">
        <w:t xml:space="preserve">scadenza </w:t>
      </w:r>
      <w:r>
        <w:t>_______________________________</w:t>
      </w:r>
    </w:p>
    <w:p w:rsidR="00CC2846" w:rsidRPr="00DB78FA" w:rsidRDefault="00CC2846" w:rsidP="00CC2846">
      <w:pPr>
        <w:pStyle w:val="sche4"/>
        <w:tabs>
          <w:tab w:val="left" w:leader="dot" w:pos="8824"/>
        </w:tabs>
        <w:spacing w:line="340" w:lineRule="exact"/>
        <w:rPr>
          <w:rFonts w:ascii="Times New Roman" w:hAnsi="Times New Roman"/>
          <w:b/>
          <w:bCs/>
          <w:color w:val="222A35" w:themeColor="text2" w:themeShade="80"/>
          <w:sz w:val="18"/>
          <w:lang w:val="it-IT"/>
        </w:rPr>
      </w:pPr>
      <w:r w:rsidRPr="00DB78FA">
        <w:rPr>
          <w:rFonts w:ascii="Times New Roman" w:hAnsi="Times New Roman"/>
          <w:b/>
          <w:bCs/>
          <w:i/>
          <w:color w:val="222A35" w:themeColor="text2" w:themeShade="80"/>
          <w:sz w:val="18"/>
          <w:lang w:val="it-IT"/>
        </w:rPr>
        <w:t>IN QUALITÀ DI (barrare la voce che interessa)</w:t>
      </w:r>
    </w:p>
    <w:p w:rsidR="00CC2846" w:rsidRPr="0077647F" w:rsidRDefault="00CC2846" w:rsidP="00CC2846">
      <w:pPr>
        <w:autoSpaceDE w:val="0"/>
        <w:autoSpaceDN w:val="0"/>
        <w:adjustRightInd w:val="0"/>
        <w:jc w:val="both"/>
        <w:rPr>
          <w:i/>
          <w:iCs/>
        </w:rPr>
      </w:pPr>
    </w:p>
    <w:p w:rsidR="00CC2846" w:rsidRPr="00E77292" w:rsidRDefault="00CC2846" w:rsidP="00CC2846">
      <w:pPr>
        <w:autoSpaceDE w:val="0"/>
        <w:autoSpaceDN w:val="0"/>
        <w:adjustRightInd w:val="0"/>
        <w:jc w:val="both"/>
      </w:pPr>
      <w:r w:rsidRPr="00E77292">
        <w:t xml:space="preserve">□ </w:t>
      </w:r>
      <w:r w:rsidRPr="00E77292">
        <w:rPr>
          <w:b/>
        </w:rPr>
        <w:t>legale rappresentante e titolare effettivo</w:t>
      </w:r>
      <w:r w:rsidRPr="00E77292">
        <w:t xml:space="preserve"> </w:t>
      </w:r>
    </w:p>
    <w:p w:rsidR="00CC2846" w:rsidRPr="00E77292" w:rsidRDefault="00CC2846" w:rsidP="00CC2846">
      <w:pPr>
        <w:autoSpaceDE w:val="0"/>
        <w:autoSpaceDN w:val="0"/>
        <w:adjustRightInd w:val="0"/>
        <w:jc w:val="both"/>
      </w:pPr>
    </w:p>
    <w:p w:rsidR="00CC2846" w:rsidRPr="00E77292" w:rsidRDefault="00CC2846" w:rsidP="00CC2846">
      <w:pPr>
        <w:autoSpaceDE w:val="0"/>
        <w:autoSpaceDN w:val="0"/>
        <w:adjustRightInd w:val="0"/>
        <w:jc w:val="both"/>
        <w:rPr>
          <w:i/>
          <w:iCs/>
          <w:sz w:val="18"/>
          <w:szCs w:val="18"/>
        </w:rPr>
      </w:pPr>
      <w:r w:rsidRPr="00E77292">
        <w:rPr>
          <w:i/>
          <w:iCs/>
          <w:sz w:val="18"/>
          <w:szCs w:val="18"/>
        </w:rPr>
        <w:t>Oppure</w:t>
      </w:r>
    </w:p>
    <w:p w:rsidR="00CC2846" w:rsidRPr="00E77292" w:rsidRDefault="00CC2846" w:rsidP="00CC2846">
      <w:pPr>
        <w:autoSpaceDE w:val="0"/>
        <w:autoSpaceDN w:val="0"/>
        <w:adjustRightInd w:val="0"/>
        <w:jc w:val="both"/>
        <w:rPr>
          <w:i/>
          <w:iCs/>
        </w:rPr>
      </w:pPr>
    </w:p>
    <w:p w:rsidR="00CC2846" w:rsidRPr="00E77292" w:rsidRDefault="00CC2846" w:rsidP="00CC2846">
      <w:pPr>
        <w:autoSpaceDE w:val="0"/>
        <w:autoSpaceDN w:val="0"/>
        <w:adjustRightInd w:val="0"/>
        <w:jc w:val="both"/>
      </w:pPr>
      <w:r w:rsidRPr="00E77292">
        <w:t xml:space="preserve">□ </w:t>
      </w:r>
      <w:r w:rsidRPr="00E77292">
        <w:rPr>
          <w:b/>
        </w:rPr>
        <w:t>legale rappresentante</w:t>
      </w:r>
    </w:p>
    <w:p w:rsidR="00CC2846" w:rsidRPr="00E77292" w:rsidRDefault="00CC2846" w:rsidP="00CC2846">
      <w:pPr>
        <w:autoSpaceDE w:val="0"/>
        <w:autoSpaceDN w:val="0"/>
        <w:adjustRightInd w:val="0"/>
        <w:jc w:val="both"/>
      </w:pPr>
    </w:p>
    <w:p w:rsidR="00CC2846" w:rsidRPr="00E77292" w:rsidRDefault="00CC2846" w:rsidP="00CC2846">
      <w:pPr>
        <w:autoSpaceDE w:val="0"/>
        <w:autoSpaceDN w:val="0"/>
        <w:adjustRightInd w:val="0"/>
        <w:jc w:val="both"/>
        <w:rPr>
          <w:i/>
          <w:iCs/>
          <w:sz w:val="18"/>
          <w:szCs w:val="18"/>
        </w:rPr>
      </w:pPr>
      <w:r w:rsidRPr="00E77292">
        <w:rPr>
          <w:i/>
          <w:iCs/>
          <w:sz w:val="18"/>
          <w:szCs w:val="18"/>
        </w:rPr>
        <w:t>Oppure</w:t>
      </w:r>
    </w:p>
    <w:p w:rsidR="00CC2846" w:rsidRPr="00E77292" w:rsidRDefault="00CC2846" w:rsidP="00CC2846">
      <w:pPr>
        <w:autoSpaceDE w:val="0"/>
        <w:autoSpaceDN w:val="0"/>
        <w:adjustRightInd w:val="0"/>
        <w:jc w:val="both"/>
        <w:rPr>
          <w:i/>
          <w:iCs/>
        </w:rPr>
      </w:pPr>
    </w:p>
    <w:p w:rsidR="00CC2846" w:rsidRPr="00E77292" w:rsidRDefault="00CC2846" w:rsidP="00CC2846">
      <w:pPr>
        <w:autoSpaceDE w:val="0"/>
        <w:autoSpaceDN w:val="0"/>
        <w:adjustRightInd w:val="0"/>
        <w:jc w:val="both"/>
      </w:pPr>
      <w:r w:rsidRPr="00E77292">
        <w:t xml:space="preserve">□ </w:t>
      </w:r>
      <w:r w:rsidRPr="00E77292">
        <w:rPr>
          <w:b/>
        </w:rPr>
        <w:t>titolare effettivo</w:t>
      </w:r>
      <w:r w:rsidRPr="00E77292">
        <w:t xml:space="preserve"> </w:t>
      </w:r>
    </w:p>
    <w:p w:rsidR="00CC2846" w:rsidRPr="00E77292" w:rsidRDefault="00CC2846" w:rsidP="00CC2846">
      <w:pPr>
        <w:autoSpaceDE w:val="0"/>
        <w:autoSpaceDN w:val="0"/>
        <w:adjustRightInd w:val="0"/>
        <w:jc w:val="both"/>
        <w:rPr>
          <w:b/>
        </w:rPr>
      </w:pPr>
    </w:p>
    <w:p w:rsidR="00CC2846" w:rsidRPr="00E77292" w:rsidRDefault="00CC2846" w:rsidP="00CC2846">
      <w:pPr>
        <w:autoSpaceDE w:val="0"/>
        <w:autoSpaceDN w:val="0"/>
        <w:adjustRightInd w:val="0"/>
        <w:spacing w:line="360" w:lineRule="auto"/>
        <w:jc w:val="both"/>
      </w:pPr>
      <w:r w:rsidRPr="00E77292">
        <w:rPr>
          <w:b/>
        </w:rPr>
        <w:t>dell’operatore economico</w:t>
      </w:r>
      <w:r w:rsidRPr="00E77292">
        <w:t xml:space="preserve"> _______________________________________________________</w:t>
      </w:r>
      <w:r>
        <w:t>___________________</w:t>
      </w:r>
    </w:p>
    <w:p w:rsidR="00CC2846" w:rsidRDefault="00CC2846" w:rsidP="00CC2846">
      <w:pPr>
        <w:autoSpaceDE w:val="0"/>
        <w:autoSpaceDN w:val="0"/>
        <w:adjustRightInd w:val="0"/>
        <w:spacing w:line="360" w:lineRule="auto"/>
        <w:jc w:val="both"/>
      </w:pPr>
      <w:r w:rsidRPr="00E77292">
        <w:t>con sede in ______________________________  - Via _____________________________</w:t>
      </w:r>
      <w:r>
        <w:t>______________________</w:t>
      </w:r>
    </w:p>
    <w:p w:rsidR="00CC2846" w:rsidRPr="00E77292" w:rsidRDefault="00CC2846" w:rsidP="00CC2846">
      <w:pPr>
        <w:autoSpaceDE w:val="0"/>
        <w:autoSpaceDN w:val="0"/>
        <w:adjustRightInd w:val="0"/>
        <w:spacing w:line="360" w:lineRule="auto"/>
        <w:jc w:val="both"/>
      </w:pPr>
      <w:r w:rsidRPr="00E77292">
        <w:t>Codice Fiscale e P.I.V.A. ________________________________</w:t>
      </w:r>
      <w:r>
        <w:t>___________________________________________</w:t>
      </w:r>
    </w:p>
    <w:p w:rsidR="00CC2846" w:rsidRPr="0077647F" w:rsidRDefault="00CC2846" w:rsidP="00CC2846">
      <w:pPr>
        <w:autoSpaceDE w:val="0"/>
        <w:autoSpaceDN w:val="0"/>
        <w:adjustRightInd w:val="0"/>
        <w:jc w:val="both"/>
      </w:pPr>
    </w:p>
    <w:p w:rsidR="00CC2846" w:rsidRPr="00AA147B" w:rsidRDefault="00CC2846" w:rsidP="00CC2846">
      <w:pPr>
        <w:autoSpaceDE w:val="0"/>
        <w:autoSpaceDN w:val="0"/>
        <w:adjustRightInd w:val="0"/>
        <w:spacing w:line="360" w:lineRule="auto"/>
        <w:jc w:val="both"/>
      </w:pPr>
      <w:r w:rsidRPr="00AA147B">
        <w:t>ai sensi e per gli effetti del D.P.R. 28/12/2000 n. 445 e ss.mm.ii., consapevole delle sanzioni penali previste dal medesimo D.P.R. per le ipotesi di falsità in atti e dichiarazioni mendaci ivi indicate,</w:t>
      </w:r>
    </w:p>
    <w:p w:rsidR="00CC2846" w:rsidRPr="0077647F" w:rsidRDefault="00CC2846" w:rsidP="00CC2846">
      <w:pPr>
        <w:autoSpaceDE w:val="0"/>
        <w:autoSpaceDN w:val="0"/>
        <w:adjustRightInd w:val="0"/>
        <w:jc w:val="both"/>
      </w:pPr>
    </w:p>
    <w:p w:rsidR="00CC2846" w:rsidRPr="0077647F" w:rsidRDefault="00CC2846" w:rsidP="00CC2846">
      <w:pPr>
        <w:autoSpaceDE w:val="0"/>
        <w:autoSpaceDN w:val="0"/>
        <w:adjustRightInd w:val="0"/>
        <w:jc w:val="center"/>
        <w:rPr>
          <w:b/>
        </w:rPr>
      </w:pPr>
      <w:r w:rsidRPr="0077647F">
        <w:rPr>
          <w:b/>
        </w:rPr>
        <w:t xml:space="preserve">DICHIARA </w:t>
      </w:r>
    </w:p>
    <w:p w:rsidR="00CC2846" w:rsidRPr="0077647F" w:rsidRDefault="00CC2846" w:rsidP="00CC2846">
      <w:pPr>
        <w:autoSpaceDE w:val="0"/>
        <w:autoSpaceDN w:val="0"/>
        <w:adjustRightInd w:val="0"/>
        <w:jc w:val="center"/>
        <w:rPr>
          <w:b/>
        </w:rPr>
      </w:pPr>
    </w:p>
    <w:p w:rsidR="00CC2846" w:rsidRPr="0077647F" w:rsidRDefault="00CC2846" w:rsidP="00CC2846">
      <w:pPr>
        <w:autoSpaceDE w:val="0"/>
        <w:autoSpaceDN w:val="0"/>
        <w:adjustRightInd w:val="0"/>
      </w:pPr>
      <w:r w:rsidRPr="0077647F">
        <w:rPr>
          <w:b/>
        </w:rPr>
        <w:t>l’assenza di situazioni di conflitto d’interesse</w:t>
      </w:r>
      <w:r w:rsidRPr="0077647F">
        <w:t xml:space="preserve"> con riferimento alla procedura in oggetto.</w:t>
      </w:r>
    </w:p>
    <w:p w:rsidR="00CC2846" w:rsidRPr="0077647F" w:rsidRDefault="00CC2846" w:rsidP="00CC2846">
      <w:pPr>
        <w:autoSpaceDE w:val="0"/>
        <w:autoSpaceDN w:val="0"/>
        <w:adjustRightInd w:val="0"/>
      </w:pPr>
    </w:p>
    <w:p w:rsidR="00CC2846" w:rsidRDefault="00CC2846" w:rsidP="00CC2846">
      <w:pPr>
        <w:autoSpaceDE w:val="0"/>
        <w:autoSpaceDN w:val="0"/>
        <w:adjustRightInd w:val="0"/>
        <w:jc w:val="both"/>
      </w:pPr>
      <w:r w:rsidRPr="0077647F">
        <w:t xml:space="preserve">In particolare, dichiara di non trovarsi con il personale della Stazione appaltante o con soggetti anche esterni che abbiano partecipato alla redazione dei documenti di gara, i cui nominativi risultino dalla documentazione stessa, in alcuna situazione di conflitto di interesse di cui all’articolo </w:t>
      </w:r>
      <w:r>
        <w:t>16</w:t>
      </w:r>
      <w:r w:rsidRPr="0077647F">
        <w:t xml:space="preserve">, comma </w:t>
      </w:r>
      <w:r>
        <w:t>1</w:t>
      </w:r>
      <w:r w:rsidRPr="0077647F">
        <w:t>, del D.</w:t>
      </w:r>
      <w:r>
        <w:t xml:space="preserve"> </w:t>
      </w:r>
      <w:r w:rsidRPr="0077647F">
        <w:t xml:space="preserve">Lgs. n. </w:t>
      </w:r>
      <w:r>
        <w:t>36</w:t>
      </w:r>
      <w:r w:rsidRPr="0077647F">
        <w:t>/20</w:t>
      </w:r>
      <w:r>
        <w:t>23.</w:t>
      </w:r>
    </w:p>
    <w:p w:rsidR="00CC2846" w:rsidRPr="0077647F" w:rsidRDefault="00CC2846" w:rsidP="00CC2846">
      <w:pPr>
        <w:autoSpaceDE w:val="0"/>
        <w:autoSpaceDN w:val="0"/>
        <w:adjustRightInd w:val="0"/>
        <w:jc w:val="both"/>
      </w:pPr>
    </w:p>
    <w:p w:rsidR="00CC2846" w:rsidRPr="0077647F" w:rsidRDefault="00CC2846" w:rsidP="00CC2846">
      <w:pPr>
        <w:autoSpaceDE w:val="0"/>
        <w:autoSpaceDN w:val="0"/>
        <w:adjustRightInd w:val="0"/>
        <w:jc w:val="both"/>
        <w:rPr>
          <w:i/>
          <w:iCs/>
        </w:rPr>
      </w:pPr>
      <w:r w:rsidRPr="0077647F">
        <w:rPr>
          <w:i/>
          <w:iCs/>
        </w:rPr>
        <w:t>Al fine di consentire una consapevole dichiarazione circa l’assenza di conflitto d’interessi, si specifica che i nominativi del personale, sono individuabili nei seguenti:</w:t>
      </w:r>
    </w:p>
    <w:p w:rsidR="00CC2846" w:rsidRPr="0077647F" w:rsidRDefault="00CC2846" w:rsidP="00CC2846">
      <w:pPr>
        <w:autoSpaceDE w:val="0"/>
        <w:autoSpaceDN w:val="0"/>
        <w:adjustRightInd w:val="0"/>
        <w:jc w:val="both"/>
        <w:rPr>
          <w:i/>
          <w:iCs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25"/>
        <w:gridCol w:w="3296"/>
        <w:gridCol w:w="3118"/>
      </w:tblGrid>
      <w:tr w:rsidR="00CC2846" w:rsidRPr="0077647F" w:rsidTr="008A63DA">
        <w:trPr>
          <w:trHeight w:val="383"/>
        </w:trPr>
        <w:tc>
          <w:tcPr>
            <w:tcW w:w="3225" w:type="dxa"/>
            <w:shd w:val="clear" w:color="auto" w:fill="F2F2F2" w:themeFill="background1" w:themeFillShade="F2"/>
            <w:vAlign w:val="center"/>
          </w:tcPr>
          <w:p w:rsidR="00CC2846" w:rsidRPr="00063571" w:rsidRDefault="00CC2846" w:rsidP="008A63DA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063571">
              <w:rPr>
                <w:b/>
                <w:bCs/>
              </w:rPr>
              <w:lastRenderedPageBreak/>
              <w:t>Figura</w:t>
            </w:r>
          </w:p>
        </w:tc>
        <w:tc>
          <w:tcPr>
            <w:tcW w:w="3296" w:type="dxa"/>
            <w:shd w:val="clear" w:color="auto" w:fill="F2F2F2" w:themeFill="background1" w:themeFillShade="F2"/>
            <w:vAlign w:val="center"/>
          </w:tcPr>
          <w:p w:rsidR="00CC2846" w:rsidRPr="00063571" w:rsidRDefault="00CC2846" w:rsidP="008A63DA">
            <w:pPr>
              <w:rPr>
                <w:b/>
                <w:bCs/>
              </w:rPr>
            </w:pPr>
            <w:r w:rsidRPr="00063571">
              <w:rPr>
                <w:b/>
                <w:bCs/>
              </w:rPr>
              <w:t>Nominativo</w:t>
            </w:r>
          </w:p>
        </w:tc>
        <w:tc>
          <w:tcPr>
            <w:tcW w:w="3118" w:type="dxa"/>
            <w:shd w:val="clear" w:color="auto" w:fill="F2F2F2" w:themeFill="background1" w:themeFillShade="F2"/>
            <w:vAlign w:val="center"/>
          </w:tcPr>
          <w:p w:rsidR="00CC2846" w:rsidRPr="00063571" w:rsidRDefault="00CC2846" w:rsidP="008A63DA">
            <w:pPr>
              <w:rPr>
                <w:b/>
                <w:bCs/>
              </w:rPr>
            </w:pPr>
            <w:r w:rsidRPr="00063571">
              <w:rPr>
                <w:b/>
                <w:bCs/>
              </w:rPr>
              <w:t>Ente appartenenza</w:t>
            </w:r>
          </w:p>
        </w:tc>
      </w:tr>
      <w:tr w:rsidR="00CC2846" w:rsidRPr="0077647F" w:rsidTr="008A63DA">
        <w:trPr>
          <w:trHeight w:val="472"/>
        </w:trPr>
        <w:tc>
          <w:tcPr>
            <w:tcW w:w="3225" w:type="dxa"/>
          </w:tcPr>
          <w:p w:rsidR="00CC2846" w:rsidRPr="0077647F" w:rsidRDefault="00CC2846" w:rsidP="008A63DA">
            <w:pPr>
              <w:autoSpaceDE w:val="0"/>
              <w:autoSpaceDN w:val="0"/>
              <w:adjustRightInd w:val="0"/>
              <w:spacing w:before="120"/>
              <w:rPr>
                <w:i/>
                <w:iCs/>
              </w:rPr>
            </w:pPr>
            <w:r>
              <w:rPr>
                <w:i/>
                <w:iCs/>
              </w:rPr>
              <w:t>D</w:t>
            </w:r>
            <w:r w:rsidRPr="0077647F">
              <w:rPr>
                <w:i/>
                <w:iCs/>
              </w:rPr>
              <w:t>irigente</w:t>
            </w:r>
            <w:r>
              <w:rPr>
                <w:i/>
                <w:iCs/>
              </w:rPr>
              <w:t>/Titolare di P.O.</w:t>
            </w:r>
            <w:r w:rsidRPr="0077647F">
              <w:rPr>
                <w:i/>
                <w:iCs/>
              </w:rPr>
              <w:t xml:space="preserve"> competente all’ adozione provvedimento di spesa</w:t>
            </w:r>
          </w:p>
        </w:tc>
        <w:tc>
          <w:tcPr>
            <w:tcW w:w="3296" w:type="dxa"/>
            <w:vAlign w:val="center"/>
          </w:tcPr>
          <w:p w:rsidR="00CC2846" w:rsidRPr="0077647F" w:rsidRDefault="00CC2846" w:rsidP="008A63DA">
            <w:pPr>
              <w:autoSpaceDE w:val="0"/>
              <w:autoSpaceDN w:val="0"/>
              <w:adjustRightInd w:val="0"/>
              <w:ind w:left="18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Lorenzo ing. D’Alessandro</w:t>
            </w:r>
          </w:p>
        </w:tc>
        <w:tc>
          <w:tcPr>
            <w:tcW w:w="3118" w:type="dxa"/>
            <w:vAlign w:val="center"/>
          </w:tcPr>
          <w:p w:rsidR="00CC2846" w:rsidRPr="0077647F" w:rsidRDefault="00CC2846" w:rsidP="008A63DA">
            <w:pPr>
              <w:autoSpaceDE w:val="0"/>
              <w:autoSpaceDN w:val="0"/>
              <w:adjustRightInd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Comune di Cercola</w:t>
            </w:r>
          </w:p>
        </w:tc>
      </w:tr>
      <w:tr w:rsidR="00CC2846" w:rsidRPr="0077647F" w:rsidTr="008A63DA">
        <w:trPr>
          <w:trHeight w:val="853"/>
        </w:trPr>
        <w:tc>
          <w:tcPr>
            <w:tcW w:w="3225" w:type="dxa"/>
            <w:vAlign w:val="center"/>
          </w:tcPr>
          <w:p w:rsidR="00CC2846" w:rsidRPr="0077647F" w:rsidRDefault="00CC2846" w:rsidP="008A63DA">
            <w:pPr>
              <w:autoSpaceDE w:val="0"/>
              <w:autoSpaceDN w:val="0"/>
              <w:adjustRightInd w:val="0"/>
              <w:spacing w:before="120"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R</w:t>
            </w:r>
            <w:r w:rsidRPr="0077647F">
              <w:rPr>
                <w:i/>
                <w:iCs/>
              </w:rPr>
              <w:t>esponsabile unico del pro</w:t>
            </w:r>
            <w:r>
              <w:rPr>
                <w:i/>
                <w:iCs/>
              </w:rPr>
              <w:t xml:space="preserve">getto </w:t>
            </w:r>
            <w:r w:rsidRPr="0077647F">
              <w:rPr>
                <w:color w:val="000000"/>
              </w:rPr>
              <w:t xml:space="preserve">ai sensi dell'art. </w:t>
            </w:r>
            <w:r>
              <w:rPr>
                <w:color w:val="000000"/>
              </w:rPr>
              <w:t>15</w:t>
            </w:r>
            <w:r w:rsidRPr="0077647F">
              <w:rPr>
                <w:color w:val="000000"/>
              </w:rPr>
              <w:t xml:space="preserve"> del codice</w:t>
            </w:r>
            <w:r w:rsidRPr="0077647F">
              <w:rPr>
                <w:i/>
                <w:iCs/>
              </w:rPr>
              <w:t xml:space="preserve"> dell’ente committente</w:t>
            </w:r>
          </w:p>
        </w:tc>
        <w:tc>
          <w:tcPr>
            <w:tcW w:w="3296" w:type="dxa"/>
            <w:vAlign w:val="center"/>
          </w:tcPr>
          <w:p w:rsidR="00CC2846" w:rsidRPr="0077647F" w:rsidRDefault="00CC2846" w:rsidP="008A63DA">
            <w:pPr>
              <w:jc w:val="center"/>
            </w:pPr>
            <w:r>
              <w:rPr>
                <w:i/>
                <w:iCs/>
              </w:rPr>
              <w:t>Lorenzo ing. D’Alessandro</w:t>
            </w:r>
          </w:p>
        </w:tc>
        <w:tc>
          <w:tcPr>
            <w:tcW w:w="3118" w:type="dxa"/>
            <w:vAlign w:val="center"/>
          </w:tcPr>
          <w:p w:rsidR="00CC2846" w:rsidRPr="0077647F" w:rsidRDefault="00CC2846" w:rsidP="008A63DA">
            <w:pPr>
              <w:autoSpaceDE w:val="0"/>
              <w:autoSpaceDN w:val="0"/>
              <w:adjustRightInd w:val="0"/>
              <w:ind w:left="18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Comune di Cercola</w:t>
            </w:r>
          </w:p>
        </w:tc>
      </w:tr>
      <w:tr w:rsidR="00CC2846" w:rsidRPr="0077647F" w:rsidTr="008A63DA">
        <w:trPr>
          <w:trHeight w:val="853"/>
        </w:trPr>
        <w:tc>
          <w:tcPr>
            <w:tcW w:w="3225" w:type="dxa"/>
            <w:vAlign w:val="center"/>
          </w:tcPr>
          <w:p w:rsidR="00CC2846" w:rsidRPr="0077647F" w:rsidRDefault="00CC2846" w:rsidP="008A63DA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i/>
                <w:iCs/>
              </w:rPr>
              <w:t>R</w:t>
            </w:r>
            <w:r w:rsidRPr="0077647F">
              <w:rPr>
                <w:i/>
                <w:iCs/>
              </w:rPr>
              <w:t>esponsabile del procedimento di gara</w:t>
            </w:r>
          </w:p>
        </w:tc>
        <w:tc>
          <w:tcPr>
            <w:tcW w:w="3296" w:type="dxa"/>
            <w:vAlign w:val="center"/>
          </w:tcPr>
          <w:p w:rsidR="00CC2846" w:rsidRPr="0077647F" w:rsidRDefault="00CC2846" w:rsidP="008A63DA">
            <w:pPr>
              <w:jc w:val="center"/>
            </w:pPr>
            <w:r>
              <w:rPr>
                <w:i/>
                <w:iCs/>
              </w:rPr>
              <w:t>Lorenzo ing. D’Alessandro</w:t>
            </w:r>
          </w:p>
        </w:tc>
        <w:tc>
          <w:tcPr>
            <w:tcW w:w="3118" w:type="dxa"/>
            <w:vAlign w:val="center"/>
          </w:tcPr>
          <w:p w:rsidR="00CC2846" w:rsidRPr="0077647F" w:rsidRDefault="00CC2846" w:rsidP="008A63DA">
            <w:pPr>
              <w:autoSpaceDE w:val="0"/>
              <w:autoSpaceDN w:val="0"/>
              <w:adjustRightInd w:val="0"/>
              <w:ind w:left="18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Comune di Cercola</w:t>
            </w:r>
          </w:p>
        </w:tc>
      </w:tr>
      <w:tr w:rsidR="00CC2846" w:rsidRPr="0077647F" w:rsidTr="008A63DA">
        <w:trPr>
          <w:trHeight w:val="853"/>
        </w:trPr>
        <w:tc>
          <w:tcPr>
            <w:tcW w:w="3225" w:type="dxa"/>
            <w:vAlign w:val="center"/>
          </w:tcPr>
          <w:p w:rsidR="00CC2846" w:rsidRDefault="00CC2846" w:rsidP="008A63DA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i/>
                <w:iCs/>
              </w:rPr>
              <w:t>Collaboratori a supporto del RUP</w:t>
            </w:r>
          </w:p>
        </w:tc>
        <w:tc>
          <w:tcPr>
            <w:tcW w:w="3296" w:type="dxa"/>
            <w:vAlign w:val="center"/>
          </w:tcPr>
          <w:p w:rsidR="00CC2846" w:rsidRDefault="00CC2846" w:rsidP="008A63D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 xml:space="preserve">Ing. </w:t>
            </w:r>
            <w:r>
              <w:rPr>
                <w:i/>
                <w:iCs/>
              </w:rPr>
              <w:t>F. E. Capurso</w:t>
            </w:r>
          </w:p>
          <w:p w:rsidR="00CC2846" w:rsidRDefault="00CC2846" w:rsidP="00CC2846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P. Ed. Paolo Ottaiano</w:t>
            </w:r>
          </w:p>
        </w:tc>
        <w:tc>
          <w:tcPr>
            <w:tcW w:w="3118" w:type="dxa"/>
            <w:vAlign w:val="center"/>
          </w:tcPr>
          <w:p w:rsidR="00CC2846" w:rsidRDefault="00CC2846" w:rsidP="008A63DA">
            <w:pPr>
              <w:autoSpaceDE w:val="0"/>
              <w:autoSpaceDN w:val="0"/>
              <w:adjustRightInd w:val="0"/>
              <w:ind w:left="18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Comune di Cercola</w:t>
            </w:r>
          </w:p>
        </w:tc>
      </w:tr>
      <w:tr w:rsidR="00CC2846" w:rsidRPr="0077647F" w:rsidTr="008A63DA">
        <w:trPr>
          <w:trHeight w:val="853"/>
        </w:trPr>
        <w:tc>
          <w:tcPr>
            <w:tcW w:w="3225" w:type="dxa"/>
            <w:vAlign w:val="center"/>
          </w:tcPr>
          <w:p w:rsidR="00CC2846" w:rsidRPr="0077647F" w:rsidRDefault="00CC2846" w:rsidP="008A63DA">
            <w:pPr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P</w:t>
            </w:r>
            <w:r w:rsidRPr="0077647F">
              <w:rPr>
                <w:i/>
                <w:iCs/>
                <w:color w:val="000000"/>
              </w:rPr>
              <w:t xml:space="preserve">rogettisti del progetto posto a base di gara </w:t>
            </w:r>
          </w:p>
        </w:tc>
        <w:tc>
          <w:tcPr>
            <w:tcW w:w="3296" w:type="dxa"/>
            <w:vAlign w:val="center"/>
          </w:tcPr>
          <w:p w:rsidR="00CC2846" w:rsidRPr="0077647F" w:rsidRDefault="00CC2846" w:rsidP="008A63DA">
            <w:pPr>
              <w:jc w:val="center"/>
              <w:rPr>
                <w:color w:val="000000"/>
              </w:rPr>
            </w:pPr>
            <w:r w:rsidRPr="0077647F">
              <w:rPr>
                <w:i/>
                <w:iCs/>
                <w:color w:val="000000"/>
              </w:rPr>
              <w:t>COME INDIVIDUATI NEGLI ATTI DI GARA</w:t>
            </w:r>
          </w:p>
        </w:tc>
        <w:tc>
          <w:tcPr>
            <w:tcW w:w="3118" w:type="dxa"/>
            <w:vAlign w:val="center"/>
          </w:tcPr>
          <w:p w:rsidR="00CC2846" w:rsidRPr="0077647F" w:rsidRDefault="00CC2846" w:rsidP="008A63DA">
            <w:pPr>
              <w:autoSpaceDE w:val="0"/>
              <w:autoSpaceDN w:val="0"/>
              <w:adjustRightInd w:val="0"/>
              <w:ind w:left="18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</w:rPr>
              <w:t>Comune di Cercola</w:t>
            </w:r>
          </w:p>
        </w:tc>
      </w:tr>
      <w:tr w:rsidR="00CC2846" w:rsidRPr="0077647F" w:rsidTr="008A63DA">
        <w:trPr>
          <w:trHeight w:val="853"/>
        </w:trPr>
        <w:tc>
          <w:tcPr>
            <w:tcW w:w="3225" w:type="dxa"/>
            <w:vAlign w:val="center"/>
          </w:tcPr>
          <w:p w:rsidR="00CC2846" w:rsidRDefault="00CC2846" w:rsidP="008A63DA">
            <w:pPr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Altre figure eventuali</w:t>
            </w:r>
          </w:p>
        </w:tc>
        <w:tc>
          <w:tcPr>
            <w:tcW w:w="3296" w:type="dxa"/>
            <w:vAlign w:val="center"/>
          </w:tcPr>
          <w:p w:rsidR="00CC2846" w:rsidRPr="0077647F" w:rsidRDefault="00CC2846" w:rsidP="008A63DA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3118" w:type="dxa"/>
            <w:vAlign w:val="center"/>
          </w:tcPr>
          <w:p w:rsidR="00CC2846" w:rsidRDefault="00CC2846" w:rsidP="008A63DA">
            <w:pPr>
              <w:autoSpaceDE w:val="0"/>
              <w:autoSpaceDN w:val="0"/>
              <w:adjustRightInd w:val="0"/>
              <w:ind w:left="180"/>
              <w:jc w:val="center"/>
              <w:rPr>
                <w:i/>
                <w:iCs/>
              </w:rPr>
            </w:pPr>
          </w:p>
        </w:tc>
      </w:tr>
    </w:tbl>
    <w:p w:rsidR="00CC2846" w:rsidRPr="0077647F" w:rsidRDefault="00CC2846" w:rsidP="00CC2846">
      <w:pPr>
        <w:autoSpaceDE w:val="0"/>
        <w:autoSpaceDN w:val="0"/>
        <w:adjustRightInd w:val="0"/>
        <w:jc w:val="both"/>
        <w:rPr>
          <w:i/>
          <w:iCs/>
        </w:rPr>
      </w:pPr>
    </w:p>
    <w:p w:rsidR="00CC2846" w:rsidRPr="0077647F" w:rsidRDefault="00CC2846" w:rsidP="00CC2846">
      <w:pPr>
        <w:autoSpaceDE w:val="0"/>
        <w:autoSpaceDN w:val="0"/>
        <w:adjustRightInd w:val="0"/>
        <w:jc w:val="both"/>
        <w:rPr>
          <w:i/>
          <w:iCs/>
        </w:rPr>
      </w:pPr>
    </w:p>
    <w:p w:rsidR="00CC2846" w:rsidRPr="0077647F" w:rsidRDefault="00CC2846" w:rsidP="00CC2846">
      <w:pPr>
        <w:autoSpaceDE w:val="0"/>
        <w:autoSpaceDN w:val="0"/>
        <w:adjustRightInd w:val="0"/>
        <w:jc w:val="both"/>
        <w:rPr>
          <w:i/>
          <w:iCs/>
        </w:rPr>
      </w:pPr>
    </w:p>
    <w:p w:rsidR="00CC2846" w:rsidRPr="0077647F" w:rsidRDefault="00CC2846" w:rsidP="00CC2846">
      <w:pPr>
        <w:autoSpaceDE w:val="0"/>
        <w:autoSpaceDN w:val="0"/>
        <w:adjustRightInd w:val="0"/>
        <w:jc w:val="both"/>
        <w:rPr>
          <w:color w:val="000000"/>
        </w:rPr>
      </w:pPr>
      <w:r w:rsidRPr="0077647F">
        <w:rPr>
          <w:color w:val="000000"/>
        </w:rPr>
        <w:t>Data_____________________________________</w:t>
      </w:r>
    </w:p>
    <w:p w:rsidR="00CC2846" w:rsidRPr="0077647F" w:rsidRDefault="00CC2846" w:rsidP="00CC2846">
      <w:pPr>
        <w:autoSpaceDE w:val="0"/>
        <w:autoSpaceDN w:val="0"/>
        <w:adjustRightInd w:val="0"/>
        <w:jc w:val="right"/>
        <w:rPr>
          <w:color w:val="000000"/>
        </w:rPr>
      </w:pPr>
      <w:r w:rsidRPr="0077647F">
        <w:rPr>
          <w:color w:val="000000"/>
        </w:rPr>
        <w:t>Firma_______________________</w:t>
      </w:r>
    </w:p>
    <w:p w:rsidR="00CC2846" w:rsidRPr="0077647F" w:rsidRDefault="00CC2846" w:rsidP="00CC2846">
      <w:pPr>
        <w:autoSpaceDE w:val="0"/>
        <w:autoSpaceDN w:val="0"/>
        <w:adjustRightInd w:val="0"/>
        <w:jc w:val="right"/>
        <w:rPr>
          <w:color w:val="000000"/>
        </w:rPr>
      </w:pPr>
    </w:p>
    <w:p w:rsidR="00CC2846" w:rsidRPr="0077647F" w:rsidRDefault="00CC2846" w:rsidP="00CC2846">
      <w:pPr>
        <w:autoSpaceDE w:val="0"/>
        <w:autoSpaceDN w:val="0"/>
        <w:adjustRightInd w:val="0"/>
        <w:jc w:val="both"/>
        <w:rPr>
          <w:i/>
          <w:iCs/>
          <w:color w:val="000000"/>
        </w:rPr>
      </w:pPr>
    </w:p>
    <w:p w:rsidR="00CC2846" w:rsidRPr="00C70BA4" w:rsidRDefault="00CC2846" w:rsidP="00CC2846">
      <w:pPr>
        <w:autoSpaceDE w:val="0"/>
        <w:autoSpaceDN w:val="0"/>
        <w:adjustRightInd w:val="0"/>
        <w:jc w:val="both"/>
        <w:rPr>
          <w:i/>
          <w:iCs/>
          <w:color w:val="000000"/>
        </w:rPr>
      </w:pPr>
      <w:r w:rsidRPr="00C70BA4">
        <w:rPr>
          <w:i/>
          <w:iCs/>
          <w:color w:val="000000"/>
        </w:rPr>
        <w:t>[Firmare digitalmente od analogicamente allegando copia documento di identità]</w:t>
      </w:r>
    </w:p>
    <w:p w:rsidR="00CC2846" w:rsidRPr="0077647F" w:rsidRDefault="00CC2846" w:rsidP="00CC2846">
      <w:pPr>
        <w:autoSpaceDE w:val="0"/>
        <w:autoSpaceDN w:val="0"/>
        <w:adjustRightInd w:val="0"/>
        <w:jc w:val="both"/>
        <w:rPr>
          <w:i/>
          <w:iCs/>
          <w:color w:val="000000"/>
        </w:rPr>
      </w:pPr>
    </w:p>
    <w:p w:rsidR="00CC2846" w:rsidRPr="0077647F" w:rsidRDefault="00CC2846" w:rsidP="00CC2846">
      <w:pPr>
        <w:autoSpaceDE w:val="0"/>
        <w:autoSpaceDN w:val="0"/>
        <w:adjustRightInd w:val="0"/>
        <w:jc w:val="both"/>
        <w:rPr>
          <w:i/>
          <w:iCs/>
        </w:rPr>
      </w:pPr>
    </w:p>
    <w:p w:rsidR="00CC2846" w:rsidRPr="00C70BA4" w:rsidRDefault="00CC2846" w:rsidP="00CC2846">
      <w:pPr>
        <w:autoSpaceDE w:val="0"/>
        <w:autoSpaceDN w:val="0"/>
        <w:adjustRightInd w:val="0"/>
        <w:jc w:val="both"/>
        <w:rPr>
          <w:i/>
          <w:iCs/>
          <w:sz w:val="18"/>
          <w:szCs w:val="18"/>
        </w:rPr>
      </w:pPr>
      <w:r w:rsidRPr="00C70BA4">
        <w:rPr>
          <w:b/>
          <w:bCs/>
          <w:i/>
          <w:iCs/>
          <w:sz w:val="18"/>
          <w:szCs w:val="18"/>
        </w:rPr>
        <w:t>N.B.</w:t>
      </w:r>
      <w:r w:rsidRPr="00C70BA4">
        <w:rPr>
          <w:b/>
          <w:bCs/>
          <w:sz w:val="18"/>
          <w:szCs w:val="18"/>
        </w:rPr>
        <w:t xml:space="preserve">: </w:t>
      </w:r>
      <w:r w:rsidRPr="00C70BA4">
        <w:rPr>
          <w:sz w:val="18"/>
          <w:szCs w:val="18"/>
        </w:rPr>
        <w:t xml:space="preserve">testo dell’art. </w:t>
      </w:r>
      <w:r>
        <w:rPr>
          <w:sz w:val="18"/>
          <w:szCs w:val="18"/>
        </w:rPr>
        <w:t>16</w:t>
      </w:r>
      <w:r w:rsidRPr="00C70BA4">
        <w:rPr>
          <w:sz w:val="18"/>
          <w:szCs w:val="18"/>
        </w:rPr>
        <w:t xml:space="preserve">, comma </w:t>
      </w:r>
      <w:r>
        <w:rPr>
          <w:sz w:val="18"/>
          <w:szCs w:val="18"/>
        </w:rPr>
        <w:t>1</w:t>
      </w:r>
      <w:r w:rsidRPr="00C70BA4">
        <w:rPr>
          <w:sz w:val="18"/>
          <w:szCs w:val="18"/>
        </w:rPr>
        <w:t>, del D.</w:t>
      </w:r>
      <w:r>
        <w:rPr>
          <w:sz w:val="18"/>
          <w:szCs w:val="18"/>
        </w:rPr>
        <w:t xml:space="preserve"> </w:t>
      </w:r>
      <w:r w:rsidRPr="00C70BA4">
        <w:rPr>
          <w:sz w:val="18"/>
          <w:szCs w:val="18"/>
        </w:rPr>
        <w:t xml:space="preserve">Lgs. n. </w:t>
      </w:r>
      <w:r>
        <w:rPr>
          <w:sz w:val="18"/>
          <w:szCs w:val="18"/>
        </w:rPr>
        <w:t>36</w:t>
      </w:r>
      <w:r w:rsidRPr="00C70BA4">
        <w:rPr>
          <w:sz w:val="18"/>
          <w:szCs w:val="18"/>
        </w:rPr>
        <w:t>/20</w:t>
      </w:r>
      <w:r>
        <w:rPr>
          <w:sz w:val="18"/>
          <w:szCs w:val="18"/>
        </w:rPr>
        <w:t xml:space="preserve">23: </w:t>
      </w:r>
      <w:r w:rsidRPr="00B80432">
        <w:rPr>
          <w:i/>
          <w:iCs/>
          <w:sz w:val="18"/>
          <w:szCs w:val="18"/>
        </w:rPr>
        <w:t>Si ha conflitto di interessi quando un soggetto che, a qualsiasi titolo, interviene con compiti funzionali nella procedura di aggiudicazione o nella fase di esecuzione degli appalti o delle concessioni e ne può influenzare, in qualsiasi modo, il risultato, gli esiti e la gestione, ha direttamente o indirettamente un interesse finanziario, economico o altro interesse personale che può essere percepito come una minaccia concreta ed effettiva alla sua imparzialità e indipendenza nel contesto della procedura di aggiudicazione o nella fase di esecuzione.</w:t>
      </w:r>
    </w:p>
    <w:p w:rsidR="00CC2846" w:rsidRPr="00C70BA4" w:rsidRDefault="00CC2846" w:rsidP="00CC2846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CC2846" w:rsidRPr="00C70BA4" w:rsidRDefault="00CC2846" w:rsidP="00CC2846">
      <w:pPr>
        <w:autoSpaceDE w:val="0"/>
        <w:autoSpaceDN w:val="0"/>
        <w:adjustRightInd w:val="0"/>
        <w:jc w:val="both"/>
        <w:rPr>
          <w:i/>
          <w:iCs/>
          <w:sz w:val="18"/>
          <w:szCs w:val="18"/>
        </w:rPr>
      </w:pPr>
      <w:r w:rsidRPr="00C70BA4">
        <w:rPr>
          <w:i/>
          <w:iCs/>
          <w:sz w:val="18"/>
          <w:szCs w:val="18"/>
        </w:rPr>
        <w:t xml:space="preserve">La presente dichiarazione deve essere resa </w:t>
      </w:r>
      <w:r w:rsidRPr="00C70BA4">
        <w:rPr>
          <w:b/>
          <w:i/>
          <w:iCs/>
          <w:sz w:val="18"/>
          <w:szCs w:val="18"/>
        </w:rPr>
        <w:t>sia dal legale rappresentante</w:t>
      </w:r>
      <w:r w:rsidRPr="00C70BA4">
        <w:rPr>
          <w:i/>
          <w:iCs/>
          <w:sz w:val="18"/>
          <w:szCs w:val="18"/>
        </w:rPr>
        <w:t xml:space="preserve"> </w:t>
      </w:r>
      <w:r w:rsidRPr="00C70BA4">
        <w:rPr>
          <w:b/>
          <w:i/>
          <w:iCs/>
          <w:sz w:val="18"/>
          <w:szCs w:val="18"/>
        </w:rPr>
        <w:t xml:space="preserve">che dal titolare effettivo (se diverso </w:t>
      </w:r>
      <w:r w:rsidRPr="00C70BA4">
        <w:rPr>
          <w:i/>
          <w:iCs/>
          <w:sz w:val="18"/>
          <w:szCs w:val="18"/>
        </w:rPr>
        <w:t xml:space="preserve">dal legale rappresentante) </w:t>
      </w:r>
    </w:p>
    <w:p w:rsidR="00CC2846" w:rsidRPr="00C70BA4" w:rsidRDefault="00CC2846" w:rsidP="00CC2846">
      <w:pPr>
        <w:autoSpaceDE w:val="0"/>
        <w:autoSpaceDN w:val="0"/>
        <w:adjustRightInd w:val="0"/>
        <w:jc w:val="both"/>
        <w:rPr>
          <w:i/>
          <w:iCs/>
          <w:sz w:val="18"/>
          <w:szCs w:val="18"/>
        </w:rPr>
      </w:pPr>
    </w:p>
    <w:p w:rsidR="00CC2846" w:rsidRPr="00C70BA4" w:rsidRDefault="00CC2846" w:rsidP="00CC2846">
      <w:pPr>
        <w:autoSpaceDE w:val="0"/>
        <w:autoSpaceDN w:val="0"/>
        <w:adjustRightInd w:val="0"/>
        <w:jc w:val="both"/>
        <w:rPr>
          <w:i/>
          <w:iCs/>
          <w:sz w:val="18"/>
          <w:szCs w:val="18"/>
        </w:rPr>
      </w:pPr>
      <w:r w:rsidRPr="00C70BA4">
        <w:rPr>
          <w:i/>
          <w:iCs/>
          <w:sz w:val="18"/>
          <w:szCs w:val="18"/>
        </w:rPr>
        <w:t>Per quanto riguarda l’informativa sui dati personali in base al Regolamento 2016/679/UE si rinvia alle precisazioni degli atti di gara.</w:t>
      </w:r>
    </w:p>
    <w:p w:rsidR="00CC2846" w:rsidRDefault="00CC2846" w:rsidP="00155DED">
      <w:pPr>
        <w:widowControl w:val="0"/>
        <w:spacing w:line="280" w:lineRule="exact"/>
        <w:contextualSpacing/>
        <w:jc w:val="both"/>
      </w:pPr>
    </w:p>
    <w:p w:rsidR="00CC2846" w:rsidRDefault="00CC2846" w:rsidP="00155DED">
      <w:pPr>
        <w:widowControl w:val="0"/>
        <w:spacing w:line="280" w:lineRule="exact"/>
        <w:contextualSpacing/>
        <w:jc w:val="both"/>
      </w:pPr>
    </w:p>
    <w:p w:rsidR="00212597" w:rsidRPr="0005686C" w:rsidRDefault="00212597" w:rsidP="000613C5">
      <w:pPr>
        <w:jc w:val="both"/>
        <w:rPr>
          <w:rFonts w:ascii="Calibri" w:hAnsi="Calibri" w:cs="Arial"/>
          <w:b/>
          <w:sz w:val="24"/>
          <w:szCs w:val="24"/>
        </w:rPr>
      </w:pPr>
      <w:bookmarkStart w:id="1" w:name="_GoBack"/>
      <w:bookmarkEnd w:id="1"/>
    </w:p>
    <w:sectPr w:rsidR="00212597" w:rsidRPr="0005686C" w:rsidSect="00F507CA">
      <w:pgSz w:w="11907" w:h="16840"/>
      <w:pgMar w:top="851" w:right="1134" w:bottom="1134" w:left="1134" w:header="737" w:footer="73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5DE7" w:rsidRDefault="007B5DE7">
      <w:r>
        <w:separator/>
      </w:r>
    </w:p>
  </w:endnote>
  <w:endnote w:type="continuationSeparator" w:id="0">
    <w:p w:rsidR="007B5DE7" w:rsidRDefault="007B5D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tillium">
    <w:altName w:val="Courier New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tillium Web">
    <w:charset w:val="00"/>
    <w:family w:val="auto"/>
    <w:pitch w:val="variable"/>
    <w:sig w:usb0="00000007" w:usb1="00000001" w:usb2="00000000" w:usb3="00000000" w:csb0="00000093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5DE7" w:rsidRDefault="007B5DE7">
      <w:r>
        <w:separator/>
      </w:r>
    </w:p>
  </w:footnote>
  <w:footnote w:type="continuationSeparator" w:id="0">
    <w:p w:rsidR="007B5DE7" w:rsidRDefault="007B5D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6"/>
    <w:multiLevelType w:val="singleLevel"/>
    <w:tmpl w:val="00000006"/>
    <w:name w:val="WW8Num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Wingdings"/>
      </w:rPr>
    </w:lvl>
  </w:abstractNum>
  <w:abstractNum w:abstractNumId="9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multilevel"/>
    <w:tmpl w:val="0000000D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"/>
      <w:lvlJc w:val="left"/>
      <w:pPr>
        <w:tabs>
          <w:tab w:val="num" w:pos="0"/>
        </w:tabs>
        <w:ind w:left="360" w:hanging="360"/>
      </w:pPr>
      <w:rPr>
        <w:rFonts w:ascii="Wingdings" w:hAnsi="Wingdings" w:cs="Wingdings"/>
      </w:rPr>
    </w:lvl>
  </w:abstractNum>
  <w:abstractNum w:abstractNumId="13" w15:restartNumberingAfterBreak="0">
    <w:nsid w:val="00000010"/>
    <w:multiLevelType w:val="singleLevel"/>
    <w:tmpl w:val="00000010"/>
    <w:name w:val="WW8Num16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14" w15:restartNumberingAfterBreak="0">
    <w:nsid w:val="00000011"/>
    <w:multiLevelType w:val="singleLevel"/>
    <w:tmpl w:val="00000011"/>
    <w:name w:val="WW8Num17"/>
    <w:lvl w:ilvl="0"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Times New Roman" w:hAnsi="Times New Roman" w:cs="Symbol"/>
      </w:rPr>
    </w:lvl>
  </w:abstractNum>
  <w:abstractNum w:abstractNumId="15" w15:restartNumberingAfterBreak="0">
    <w:nsid w:val="00000012"/>
    <w:multiLevelType w:val="multilevel"/>
    <w:tmpl w:val="00000012"/>
    <w:name w:val="WW8Num18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upperLetter"/>
      <w:lvlText w:val="%3)"/>
      <w:lvlJc w:val="left"/>
      <w:pPr>
        <w:tabs>
          <w:tab w:val="num" w:pos="0"/>
        </w:tabs>
        <w:ind w:left="2340" w:hanging="360"/>
      </w:pPr>
      <w:rPr>
        <w:rFonts w:ascii="Wingdings" w:hAnsi="Wingdings" w:cs="Wingdings"/>
      </w:rPr>
    </w:lvl>
    <w:lvl w:ilvl="3">
      <w:start w:val="1"/>
      <w:numFmt w:val="upperRoman"/>
      <w:lvlText w:val="%4."/>
      <w:lvlJc w:val="left"/>
      <w:pPr>
        <w:tabs>
          <w:tab w:val="num" w:pos="0"/>
        </w:tabs>
        <w:ind w:left="3240" w:hanging="72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Aria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Aria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Aria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17" w15:restartNumberingAfterBreak="0">
    <w:nsid w:val="00000014"/>
    <w:multiLevelType w:val="singleLevel"/>
    <w:tmpl w:val="00000014"/>
    <w:name w:val="WW8Num20"/>
    <w:lvl w:ilvl="0">
      <w:start w:val="1"/>
      <w:numFmt w:val="lowerLetter"/>
      <w:lvlText w:val="%1."/>
      <w:lvlJc w:val="left"/>
      <w:pPr>
        <w:tabs>
          <w:tab w:val="num" w:pos="0"/>
        </w:tabs>
        <w:ind w:left="1776" w:hanging="360"/>
      </w:pPr>
    </w:lvl>
  </w:abstractNum>
  <w:abstractNum w:abstractNumId="18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."/>
      <w:lvlJc w:val="left"/>
      <w:pPr>
        <w:tabs>
          <w:tab w:val="num" w:pos="-1132"/>
        </w:tabs>
        <w:ind w:left="644" w:hanging="360"/>
      </w:pPr>
    </w:lvl>
  </w:abstractNum>
  <w:abstractNum w:abstractNumId="19" w15:restartNumberingAfterBreak="0">
    <w:nsid w:val="00000016"/>
    <w:multiLevelType w:val="singleLevel"/>
    <w:tmpl w:val="00000016"/>
    <w:name w:val="WW8Num22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</w:abstractNum>
  <w:abstractNum w:abstractNumId="20" w15:restartNumberingAfterBreak="0">
    <w:nsid w:val="00000017"/>
    <w:multiLevelType w:val="singleLevel"/>
    <w:tmpl w:val="00000017"/>
    <w:name w:val="WW8Num23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21" w15:restartNumberingAfterBreak="0">
    <w:nsid w:val="00000018"/>
    <w:multiLevelType w:val="singleLevel"/>
    <w:tmpl w:val="00000018"/>
    <w:name w:val="WW8Num24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Symbol"/>
        <w:color w:val="auto"/>
      </w:rPr>
    </w:lvl>
  </w:abstractNum>
  <w:abstractNum w:abstractNumId="22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"/>
      <w:lvlJc w:val="left"/>
      <w:pPr>
        <w:tabs>
          <w:tab w:val="num" w:pos="-10"/>
        </w:tabs>
        <w:ind w:left="1070" w:hanging="360"/>
      </w:pPr>
      <w:rPr>
        <w:rFonts w:ascii="Symbol" w:hAnsi="Symbol" w:cs="Times New Roman"/>
        <w:b/>
        <w:color w:val="auto"/>
        <w:sz w:val="20"/>
        <w:u w:val="none"/>
      </w:rPr>
    </w:lvl>
  </w:abstractNum>
  <w:abstractNum w:abstractNumId="23" w15:restartNumberingAfterBreak="0">
    <w:nsid w:val="0000001A"/>
    <w:multiLevelType w:val="singleLevel"/>
    <w:tmpl w:val="0000001A"/>
    <w:name w:val="WW8Num26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24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"/>
      <w:lvlJc w:val="left"/>
      <w:pPr>
        <w:tabs>
          <w:tab w:val="num" w:pos="0"/>
        </w:tabs>
        <w:ind w:left="360" w:hanging="360"/>
      </w:pPr>
      <w:rPr>
        <w:rFonts w:ascii="Symbol" w:hAnsi="Symbol" w:cs="Symbol"/>
        <w:color w:val="auto"/>
      </w:rPr>
    </w:lvl>
  </w:abstractNum>
  <w:abstractNum w:abstractNumId="25" w15:restartNumberingAfterBreak="0">
    <w:nsid w:val="01611A2E"/>
    <w:multiLevelType w:val="hybridMultilevel"/>
    <w:tmpl w:val="FB42989C"/>
    <w:lvl w:ilvl="0" w:tplc="E9F01C92">
      <w:start w:val="14"/>
      <w:numFmt w:val="bullet"/>
      <w:lvlText w:val="-"/>
      <w:lvlJc w:val="left"/>
      <w:pPr>
        <w:ind w:left="360" w:hanging="360"/>
      </w:pPr>
      <w:rPr>
        <w:rFonts w:ascii="Titillium" w:eastAsia="Calibri" w:hAnsi="Titillium" w:cs="Titillium Web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0C7C12A6"/>
    <w:multiLevelType w:val="hybridMultilevel"/>
    <w:tmpl w:val="0D0E1CF8"/>
    <w:lvl w:ilvl="0" w:tplc="54C8E178">
      <w:start w:val="2"/>
      <w:numFmt w:val="bullet"/>
      <w:lvlText w:val=""/>
      <w:lvlJc w:val="left"/>
      <w:pPr>
        <w:ind w:left="360" w:hanging="360"/>
      </w:pPr>
      <w:rPr>
        <w:rFonts w:ascii="Symbol" w:eastAsia="Times New Roman" w:hAnsi="Symbol" w:cs="Calibri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111C20C1"/>
    <w:multiLevelType w:val="multilevel"/>
    <w:tmpl w:val="494AEE94"/>
    <w:lvl w:ilvl="0">
      <w:start w:val="1"/>
      <w:numFmt w:val="decimal"/>
      <w:lvlText w:val="%1)"/>
      <w:lvlJc w:val="left"/>
      <w:pPr>
        <w:ind w:left="720" w:hanging="360"/>
      </w:pPr>
      <w:rPr>
        <w:rFonts w:ascii="Titillium" w:hAnsi="Titillium" w:hint="default"/>
        <w:b w:val="0"/>
        <w:i w:val="0"/>
        <w:sz w:val="18"/>
        <w:szCs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12376989"/>
    <w:multiLevelType w:val="hybridMultilevel"/>
    <w:tmpl w:val="F26CA45E"/>
    <w:lvl w:ilvl="0" w:tplc="9782CD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29817F3"/>
    <w:multiLevelType w:val="hybridMultilevel"/>
    <w:tmpl w:val="67A20D8C"/>
    <w:lvl w:ilvl="0" w:tplc="E8C45C4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150E5ED8"/>
    <w:multiLevelType w:val="hybridMultilevel"/>
    <w:tmpl w:val="BB86B3B0"/>
    <w:lvl w:ilvl="0" w:tplc="04100005">
      <w:start w:val="1"/>
      <w:numFmt w:val="bullet"/>
      <w:lvlText w:val=""/>
      <w:lvlJc w:val="left"/>
      <w:pPr>
        <w:ind w:left="101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3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72" w:hanging="360"/>
      </w:pPr>
      <w:rPr>
        <w:rFonts w:ascii="Wingdings" w:hAnsi="Wingdings" w:hint="default"/>
      </w:rPr>
    </w:lvl>
  </w:abstractNum>
  <w:abstractNum w:abstractNumId="31" w15:restartNumberingAfterBreak="0">
    <w:nsid w:val="165F7464"/>
    <w:multiLevelType w:val="hybridMultilevel"/>
    <w:tmpl w:val="D6BEEB96"/>
    <w:lvl w:ilvl="0" w:tplc="9FD4F356">
      <w:numFmt w:val="bullet"/>
      <w:lvlText w:val="-"/>
      <w:lvlJc w:val="left"/>
      <w:pPr>
        <w:ind w:left="-416" w:hanging="360"/>
      </w:pPr>
      <w:rPr>
        <w:rFonts w:ascii="Calibri" w:eastAsia="Calibri" w:hAnsi="Calibri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30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0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7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46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1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9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62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344" w:hanging="360"/>
      </w:pPr>
      <w:rPr>
        <w:rFonts w:ascii="Wingdings" w:hAnsi="Wingdings" w:hint="default"/>
      </w:rPr>
    </w:lvl>
  </w:abstractNum>
  <w:abstractNum w:abstractNumId="32" w15:restartNumberingAfterBreak="0">
    <w:nsid w:val="16E15B6C"/>
    <w:multiLevelType w:val="multilevel"/>
    <w:tmpl w:val="E5C69876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7BA6FCC"/>
    <w:multiLevelType w:val="hybridMultilevel"/>
    <w:tmpl w:val="3D042452"/>
    <w:lvl w:ilvl="0" w:tplc="D35AE2B0">
      <w:start w:val="1"/>
      <w:numFmt w:val="decimal"/>
      <w:lvlText w:val="%1)"/>
      <w:lvlJc w:val="left"/>
      <w:pPr>
        <w:ind w:left="470" w:hanging="231"/>
        <w:jc w:val="right"/>
      </w:pPr>
      <w:rPr>
        <w:rFonts w:ascii="Times New Roman" w:eastAsia="Times New Roman" w:hAnsi="Times New Roman" w:cs="Times New Roman" w:hint="default"/>
        <w:w w:val="87"/>
        <w:sz w:val="20"/>
        <w:szCs w:val="20"/>
        <w:lang w:val="it-IT" w:eastAsia="en-US" w:bidi="ar-SA"/>
      </w:rPr>
    </w:lvl>
    <w:lvl w:ilvl="1" w:tplc="9A2864B0">
      <w:numFmt w:val="bullet"/>
      <w:lvlText w:val="•"/>
      <w:lvlJc w:val="left"/>
      <w:pPr>
        <w:ind w:left="1380" w:hanging="231"/>
      </w:pPr>
      <w:rPr>
        <w:rFonts w:hint="default"/>
        <w:lang w:val="it-IT" w:eastAsia="en-US" w:bidi="ar-SA"/>
      </w:rPr>
    </w:lvl>
    <w:lvl w:ilvl="2" w:tplc="187A6EFC">
      <w:numFmt w:val="bullet"/>
      <w:lvlText w:val="•"/>
      <w:lvlJc w:val="left"/>
      <w:pPr>
        <w:ind w:left="2281" w:hanging="231"/>
      </w:pPr>
      <w:rPr>
        <w:rFonts w:hint="default"/>
        <w:lang w:val="it-IT" w:eastAsia="en-US" w:bidi="ar-SA"/>
      </w:rPr>
    </w:lvl>
    <w:lvl w:ilvl="3" w:tplc="5AFE1E1E">
      <w:numFmt w:val="bullet"/>
      <w:lvlText w:val="•"/>
      <w:lvlJc w:val="left"/>
      <w:pPr>
        <w:ind w:left="3181" w:hanging="231"/>
      </w:pPr>
      <w:rPr>
        <w:rFonts w:hint="default"/>
        <w:lang w:val="it-IT" w:eastAsia="en-US" w:bidi="ar-SA"/>
      </w:rPr>
    </w:lvl>
    <w:lvl w:ilvl="4" w:tplc="D1B483F8">
      <w:numFmt w:val="bullet"/>
      <w:lvlText w:val="•"/>
      <w:lvlJc w:val="left"/>
      <w:pPr>
        <w:ind w:left="4082" w:hanging="231"/>
      </w:pPr>
      <w:rPr>
        <w:rFonts w:hint="default"/>
        <w:lang w:val="it-IT" w:eastAsia="en-US" w:bidi="ar-SA"/>
      </w:rPr>
    </w:lvl>
    <w:lvl w:ilvl="5" w:tplc="30080162">
      <w:numFmt w:val="bullet"/>
      <w:lvlText w:val="•"/>
      <w:lvlJc w:val="left"/>
      <w:pPr>
        <w:ind w:left="4983" w:hanging="231"/>
      </w:pPr>
      <w:rPr>
        <w:rFonts w:hint="default"/>
        <w:lang w:val="it-IT" w:eastAsia="en-US" w:bidi="ar-SA"/>
      </w:rPr>
    </w:lvl>
    <w:lvl w:ilvl="6" w:tplc="79729B9E">
      <w:numFmt w:val="bullet"/>
      <w:lvlText w:val="•"/>
      <w:lvlJc w:val="left"/>
      <w:pPr>
        <w:ind w:left="5883" w:hanging="231"/>
      </w:pPr>
      <w:rPr>
        <w:rFonts w:hint="default"/>
        <w:lang w:val="it-IT" w:eastAsia="en-US" w:bidi="ar-SA"/>
      </w:rPr>
    </w:lvl>
    <w:lvl w:ilvl="7" w:tplc="76B8E3AA">
      <w:numFmt w:val="bullet"/>
      <w:lvlText w:val="•"/>
      <w:lvlJc w:val="left"/>
      <w:pPr>
        <w:ind w:left="6784" w:hanging="231"/>
      </w:pPr>
      <w:rPr>
        <w:rFonts w:hint="default"/>
        <w:lang w:val="it-IT" w:eastAsia="en-US" w:bidi="ar-SA"/>
      </w:rPr>
    </w:lvl>
    <w:lvl w:ilvl="8" w:tplc="B538D62A">
      <w:numFmt w:val="bullet"/>
      <w:lvlText w:val="•"/>
      <w:lvlJc w:val="left"/>
      <w:pPr>
        <w:ind w:left="7685" w:hanging="231"/>
      </w:pPr>
      <w:rPr>
        <w:rFonts w:hint="default"/>
        <w:lang w:val="it-IT" w:eastAsia="en-US" w:bidi="ar-SA"/>
      </w:rPr>
    </w:lvl>
  </w:abstractNum>
  <w:abstractNum w:abstractNumId="34" w15:restartNumberingAfterBreak="0">
    <w:nsid w:val="18926034"/>
    <w:multiLevelType w:val="multilevel"/>
    <w:tmpl w:val="E962E83E"/>
    <w:lvl w:ilvl="0">
      <w:start w:val="1"/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1D0C7BA9"/>
    <w:multiLevelType w:val="hybridMultilevel"/>
    <w:tmpl w:val="466E63D0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FDD15A8"/>
    <w:multiLevelType w:val="hybridMultilevel"/>
    <w:tmpl w:val="03D6A92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0B036B8"/>
    <w:multiLevelType w:val="hybridMultilevel"/>
    <w:tmpl w:val="E1180854"/>
    <w:lvl w:ilvl="0" w:tplc="D9842D16">
      <w:start w:val="14"/>
      <w:numFmt w:val="bullet"/>
      <w:lvlText w:val="-"/>
      <w:lvlJc w:val="left"/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38" w15:restartNumberingAfterBreak="0">
    <w:nsid w:val="25D767E0"/>
    <w:multiLevelType w:val="hybridMultilevel"/>
    <w:tmpl w:val="DFA8AD9C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28724D13"/>
    <w:multiLevelType w:val="hybridMultilevel"/>
    <w:tmpl w:val="44D893D2"/>
    <w:lvl w:ilvl="0" w:tplc="9782CDA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295B53C4"/>
    <w:multiLevelType w:val="hybridMultilevel"/>
    <w:tmpl w:val="B5A2796E"/>
    <w:lvl w:ilvl="0" w:tplc="CAD60CF2">
      <w:start w:val="5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  <w:b/>
        <w:bCs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0D50B5C"/>
    <w:multiLevelType w:val="hybridMultilevel"/>
    <w:tmpl w:val="0F24331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7057E30"/>
    <w:multiLevelType w:val="hybridMultilevel"/>
    <w:tmpl w:val="6B926272"/>
    <w:lvl w:ilvl="0" w:tplc="00000004">
      <w:numFmt w:val="bullet"/>
      <w:lvlText w:val="-"/>
      <w:lvlJc w:val="left"/>
      <w:pPr>
        <w:ind w:left="360" w:hanging="360"/>
      </w:pPr>
      <w:rPr>
        <w:rFonts w:ascii="Times New Roman" w:hAnsi="Times New Roman" w:cs="Times New Roman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38777F7C"/>
    <w:multiLevelType w:val="hybridMultilevel"/>
    <w:tmpl w:val="FB38377C"/>
    <w:lvl w:ilvl="0" w:tplc="00000004"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i w:val="0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39162DC4"/>
    <w:multiLevelType w:val="hybridMultilevel"/>
    <w:tmpl w:val="8AE63EAE"/>
    <w:lvl w:ilvl="0" w:tplc="FFFFFFFF">
      <w:start w:val="14"/>
      <w:numFmt w:val="bullet"/>
      <w:lvlText w:val="-"/>
      <w:lvlJc w:val="left"/>
      <w:pPr>
        <w:ind w:left="720" w:hanging="360"/>
      </w:pPr>
      <w:rPr>
        <w:rFonts w:ascii="Titillium" w:eastAsia="Calibri" w:hAnsi="Titillium" w:cs="Titillium Web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A6D3749"/>
    <w:multiLevelType w:val="hybridMultilevel"/>
    <w:tmpl w:val="641045E0"/>
    <w:lvl w:ilvl="0" w:tplc="9782CD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D621554"/>
    <w:multiLevelType w:val="hybridMultilevel"/>
    <w:tmpl w:val="F08E293E"/>
    <w:lvl w:ilvl="0" w:tplc="9782CD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164480B"/>
    <w:multiLevelType w:val="hybridMultilevel"/>
    <w:tmpl w:val="E52661FE"/>
    <w:lvl w:ilvl="0" w:tplc="88FCB4E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4C62D12"/>
    <w:multiLevelType w:val="hybridMultilevel"/>
    <w:tmpl w:val="7E1EB09E"/>
    <w:lvl w:ilvl="0" w:tplc="484283B4">
      <w:start w:val="3"/>
      <w:numFmt w:val="upperLetter"/>
      <w:lvlText w:val="%1"/>
      <w:lvlJc w:val="left"/>
      <w:pPr>
        <w:ind w:left="620" w:hanging="395"/>
      </w:pPr>
      <w:rPr>
        <w:rFonts w:hint="default"/>
        <w:lang w:val="it-IT" w:eastAsia="en-US" w:bidi="ar-SA"/>
      </w:rPr>
    </w:lvl>
    <w:lvl w:ilvl="1" w:tplc="F7529CFC">
      <w:start w:val="1"/>
      <w:numFmt w:val="lowerLetter"/>
      <w:lvlText w:val="%2)"/>
      <w:lvlJc w:val="left"/>
      <w:pPr>
        <w:ind w:left="1222" w:hanging="497"/>
      </w:pPr>
      <w:rPr>
        <w:rFonts w:ascii="Times New Roman" w:eastAsia="Times New Roman" w:hAnsi="Times New Roman" w:cs="Times New Roman" w:hint="default"/>
        <w:spacing w:val="-1"/>
        <w:w w:val="87"/>
        <w:sz w:val="22"/>
        <w:szCs w:val="22"/>
        <w:lang w:val="it-IT" w:eastAsia="en-US" w:bidi="ar-SA"/>
      </w:rPr>
    </w:lvl>
    <w:lvl w:ilvl="2" w:tplc="0096F168">
      <w:numFmt w:val="bullet"/>
      <w:lvlText w:val="•"/>
      <w:lvlJc w:val="left"/>
      <w:pPr>
        <w:ind w:left="2180" w:hanging="497"/>
      </w:pPr>
      <w:rPr>
        <w:rFonts w:hint="default"/>
        <w:lang w:val="it-IT" w:eastAsia="en-US" w:bidi="ar-SA"/>
      </w:rPr>
    </w:lvl>
    <w:lvl w:ilvl="3" w:tplc="D144D41C">
      <w:numFmt w:val="bullet"/>
      <w:lvlText w:val="•"/>
      <w:lvlJc w:val="left"/>
      <w:pPr>
        <w:ind w:left="3141" w:hanging="497"/>
      </w:pPr>
      <w:rPr>
        <w:rFonts w:hint="default"/>
        <w:lang w:val="it-IT" w:eastAsia="en-US" w:bidi="ar-SA"/>
      </w:rPr>
    </w:lvl>
    <w:lvl w:ilvl="4" w:tplc="EC7A83E4">
      <w:numFmt w:val="bullet"/>
      <w:lvlText w:val="•"/>
      <w:lvlJc w:val="left"/>
      <w:pPr>
        <w:ind w:left="4102" w:hanging="497"/>
      </w:pPr>
      <w:rPr>
        <w:rFonts w:hint="default"/>
        <w:lang w:val="it-IT" w:eastAsia="en-US" w:bidi="ar-SA"/>
      </w:rPr>
    </w:lvl>
    <w:lvl w:ilvl="5" w:tplc="57F856B2">
      <w:numFmt w:val="bullet"/>
      <w:lvlText w:val="•"/>
      <w:lvlJc w:val="left"/>
      <w:pPr>
        <w:ind w:left="5062" w:hanging="497"/>
      </w:pPr>
      <w:rPr>
        <w:rFonts w:hint="default"/>
        <w:lang w:val="it-IT" w:eastAsia="en-US" w:bidi="ar-SA"/>
      </w:rPr>
    </w:lvl>
    <w:lvl w:ilvl="6" w:tplc="3EFE287C">
      <w:numFmt w:val="bullet"/>
      <w:lvlText w:val="•"/>
      <w:lvlJc w:val="left"/>
      <w:pPr>
        <w:ind w:left="6023" w:hanging="497"/>
      </w:pPr>
      <w:rPr>
        <w:rFonts w:hint="default"/>
        <w:lang w:val="it-IT" w:eastAsia="en-US" w:bidi="ar-SA"/>
      </w:rPr>
    </w:lvl>
    <w:lvl w:ilvl="7" w:tplc="9954CEE0">
      <w:numFmt w:val="bullet"/>
      <w:lvlText w:val="•"/>
      <w:lvlJc w:val="left"/>
      <w:pPr>
        <w:ind w:left="6984" w:hanging="497"/>
      </w:pPr>
      <w:rPr>
        <w:rFonts w:hint="default"/>
        <w:lang w:val="it-IT" w:eastAsia="en-US" w:bidi="ar-SA"/>
      </w:rPr>
    </w:lvl>
    <w:lvl w:ilvl="8" w:tplc="138C412E">
      <w:numFmt w:val="bullet"/>
      <w:lvlText w:val="•"/>
      <w:lvlJc w:val="left"/>
      <w:pPr>
        <w:ind w:left="7944" w:hanging="497"/>
      </w:pPr>
      <w:rPr>
        <w:rFonts w:hint="default"/>
        <w:lang w:val="it-IT" w:eastAsia="en-US" w:bidi="ar-SA"/>
      </w:rPr>
    </w:lvl>
  </w:abstractNum>
  <w:abstractNum w:abstractNumId="49" w15:restartNumberingAfterBreak="0">
    <w:nsid w:val="45CE2B93"/>
    <w:multiLevelType w:val="multilevel"/>
    <w:tmpl w:val="F364EC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504" w:hanging="504"/>
      </w:pPr>
      <w:rPr>
        <w:rFonts w:ascii="Titillium" w:eastAsia="Times New Roman" w:hAnsi="Titillium" w:cs="Calibri" w:hint="default"/>
        <w:b w:val="0"/>
        <w:i w:val="0"/>
        <w:strike w:val="0"/>
        <w:dstrike w:val="0"/>
        <w:sz w:val="18"/>
        <w:szCs w:val="18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eastAsia="Times New Roman" w:cs="Arial"/>
        <w:b w:val="0"/>
        <w:strike w:val="0"/>
        <w:d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0" w15:restartNumberingAfterBreak="0">
    <w:nsid w:val="475E30C8"/>
    <w:multiLevelType w:val="hybridMultilevel"/>
    <w:tmpl w:val="DDBABA14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88C6295"/>
    <w:multiLevelType w:val="hybridMultilevel"/>
    <w:tmpl w:val="49349EAE"/>
    <w:lvl w:ilvl="0" w:tplc="E9F01C92">
      <w:start w:val="14"/>
      <w:numFmt w:val="bullet"/>
      <w:lvlText w:val="-"/>
      <w:lvlJc w:val="left"/>
      <w:pPr>
        <w:ind w:left="720" w:hanging="360"/>
      </w:pPr>
      <w:rPr>
        <w:rFonts w:ascii="Titillium" w:eastAsia="Calibri" w:hAnsi="Titillium" w:cs="Titillium Web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A740F2F"/>
    <w:multiLevelType w:val="hybridMultilevel"/>
    <w:tmpl w:val="DFA8AD9C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54C72D53"/>
    <w:multiLevelType w:val="hybridMultilevel"/>
    <w:tmpl w:val="E52661F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5306297"/>
    <w:multiLevelType w:val="hybridMultilevel"/>
    <w:tmpl w:val="02FA8B1A"/>
    <w:lvl w:ilvl="0" w:tplc="0D2CBCC8">
      <w:numFmt w:val="bullet"/>
      <w:lvlText w:val="-"/>
      <w:lvlJc w:val="left"/>
      <w:pPr>
        <w:ind w:left="820" w:hanging="348"/>
      </w:pPr>
      <w:rPr>
        <w:rFonts w:ascii="Times New Roman" w:eastAsia="Times New Roman" w:hAnsi="Times New Roman" w:cs="Times New Roman" w:hint="default"/>
        <w:spacing w:val="-2"/>
        <w:w w:val="61"/>
        <w:sz w:val="24"/>
        <w:szCs w:val="24"/>
        <w:lang w:val="it-IT" w:eastAsia="en-US" w:bidi="ar-SA"/>
      </w:rPr>
    </w:lvl>
    <w:lvl w:ilvl="1" w:tplc="C91CDD3A">
      <w:numFmt w:val="bullet"/>
      <w:lvlText w:val="•"/>
      <w:lvlJc w:val="left"/>
      <w:pPr>
        <w:ind w:left="1724" w:hanging="348"/>
      </w:pPr>
      <w:rPr>
        <w:rFonts w:hint="default"/>
        <w:lang w:val="it-IT" w:eastAsia="en-US" w:bidi="ar-SA"/>
      </w:rPr>
    </w:lvl>
    <w:lvl w:ilvl="2" w:tplc="A9F00444">
      <w:numFmt w:val="bullet"/>
      <w:lvlText w:val="•"/>
      <w:lvlJc w:val="left"/>
      <w:pPr>
        <w:ind w:left="2629" w:hanging="348"/>
      </w:pPr>
      <w:rPr>
        <w:rFonts w:hint="default"/>
        <w:lang w:val="it-IT" w:eastAsia="en-US" w:bidi="ar-SA"/>
      </w:rPr>
    </w:lvl>
    <w:lvl w:ilvl="3" w:tplc="22A099AE">
      <w:numFmt w:val="bullet"/>
      <w:lvlText w:val="•"/>
      <w:lvlJc w:val="left"/>
      <w:pPr>
        <w:ind w:left="3533" w:hanging="348"/>
      </w:pPr>
      <w:rPr>
        <w:rFonts w:hint="default"/>
        <w:lang w:val="it-IT" w:eastAsia="en-US" w:bidi="ar-SA"/>
      </w:rPr>
    </w:lvl>
    <w:lvl w:ilvl="4" w:tplc="56649576">
      <w:numFmt w:val="bullet"/>
      <w:lvlText w:val="•"/>
      <w:lvlJc w:val="left"/>
      <w:pPr>
        <w:ind w:left="4438" w:hanging="348"/>
      </w:pPr>
      <w:rPr>
        <w:rFonts w:hint="default"/>
        <w:lang w:val="it-IT" w:eastAsia="en-US" w:bidi="ar-SA"/>
      </w:rPr>
    </w:lvl>
    <w:lvl w:ilvl="5" w:tplc="5148BFC8">
      <w:numFmt w:val="bullet"/>
      <w:lvlText w:val="•"/>
      <w:lvlJc w:val="left"/>
      <w:pPr>
        <w:ind w:left="5343" w:hanging="348"/>
      </w:pPr>
      <w:rPr>
        <w:rFonts w:hint="default"/>
        <w:lang w:val="it-IT" w:eastAsia="en-US" w:bidi="ar-SA"/>
      </w:rPr>
    </w:lvl>
    <w:lvl w:ilvl="6" w:tplc="113A2220">
      <w:numFmt w:val="bullet"/>
      <w:lvlText w:val="•"/>
      <w:lvlJc w:val="left"/>
      <w:pPr>
        <w:ind w:left="6247" w:hanging="348"/>
      </w:pPr>
      <w:rPr>
        <w:rFonts w:hint="default"/>
        <w:lang w:val="it-IT" w:eastAsia="en-US" w:bidi="ar-SA"/>
      </w:rPr>
    </w:lvl>
    <w:lvl w:ilvl="7" w:tplc="6BCA80C0">
      <w:numFmt w:val="bullet"/>
      <w:lvlText w:val="•"/>
      <w:lvlJc w:val="left"/>
      <w:pPr>
        <w:ind w:left="7152" w:hanging="348"/>
      </w:pPr>
      <w:rPr>
        <w:rFonts w:hint="default"/>
        <w:lang w:val="it-IT" w:eastAsia="en-US" w:bidi="ar-SA"/>
      </w:rPr>
    </w:lvl>
    <w:lvl w:ilvl="8" w:tplc="D0AAABA0">
      <w:numFmt w:val="bullet"/>
      <w:lvlText w:val="•"/>
      <w:lvlJc w:val="left"/>
      <w:pPr>
        <w:ind w:left="8057" w:hanging="348"/>
      </w:pPr>
      <w:rPr>
        <w:rFonts w:hint="default"/>
        <w:lang w:val="it-IT" w:eastAsia="en-US" w:bidi="ar-SA"/>
      </w:rPr>
    </w:lvl>
  </w:abstractNum>
  <w:abstractNum w:abstractNumId="55" w15:restartNumberingAfterBreak="0">
    <w:nsid w:val="5551547E"/>
    <w:multiLevelType w:val="hybridMultilevel"/>
    <w:tmpl w:val="35A6862C"/>
    <w:lvl w:ilvl="0" w:tplc="BC360BD2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99"/>
        <w:sz w:val="24"/>
        <w:szCs w:val="24"/>
        <w:lang w:val="it-IT" w:eastAsia="en-US" w:bidi="ar-SA"/>
      </w:rPr>
    </w:lvl>
    <w:lvl w:ilvl="1" w:tplc="C66E274E">
      <w:numFmt w:val="bullet"/>
      <w:lvlText w:val="•"/>
      <w:lvlJc w:val="left"/>
      <w:pPr>
        <w:ind w:left="1686" w:hanging="360"/>
      </w:pPr>
      <w:rPr>
        <w:rFonts w:hint="default"/>
        <w:lang w:val="it-IT" w:eastAsia="en-US" w:bidi="ar-SA"/>
      </w:rPr>
    </w:lvl>
    <w:lvl w:ilvl="2" w:tplc="4B64CFB8">
      <w:numFmt w:val="bullet"/>
      <w:lvlText w:val="•"/>
      <w:lvlJc w:val="left"/>
      <w:pPr>
        <w:ind w:left="2553" w:hanging="360"/>
      </w:pPr>
      <w:rPr>
        <w:rFonts w:hint="default"/>
        <w:lang w:val="it-IT" w:eastAsia="en-US" w:bidi="ar-SA"/>
      </w:rPr>
    </w:lvl>
    <w:lvl w:ilvl="3" w:tplc="86AE36F2">
      <w:numFmt w:val="bullet"/>
      <w:lvlText w:val="•"/>
      <w:lvlJc w:val="left"/>
      <w:pPr>
        <w:ind w:left="3419" w:hanging="360"/>
      </w:pPr>
      <w:rPr>
        <w:rFonts w:hint="default"/>
        <w:lang w:val="it-IT" w:eastAsia="en-US" w:bidi="ar-SA"/>
      </w:rPr>
    </w:lvl>
    <w:lvl w:ilvl="4" w:tplc="3B0A5BD2">
      <w:numFmt w:val="bullet"/>
      <w:lvlText w:val="•"/>
      <w:lvlJc w:val="left"/>
      <w:pPr>
        <w:ind w:left="4286" w:hanging="360"/>
      </w:pPr>
      <w:rPr>
        <w:rFonts w:hint="default"/>
        <w:lang w:val="it-IT" w:eastAsia="en-US" w:bidi="ar-SA"/>
      </w:rPr>
    </w:lvl>
    <w:lvl w:ilvl="5" w:tplc="0914B724">
      <w:numFmt w:val="bullet"/>
      <w:lvlText w:val="•"/>
      <w:lvlJc w:val="left"/>
      <w:pPr>
        <w:ind w:left="5153" w:hanging="360"/>
      </w:pPr>
      <w:rPr>
        <w:rFonts w:hint="default"/>
        <w:lang w:val="it-IT" w:eastAsia="en-US" w:bidi="ar-SA"/>
      </w:rPr>
    </w:lvl>
    <w:lvl w:ilvl="6" w:tplc="53CABC20">
      <w:numFmt w:val="bullet"/>
      <w:lvlText w:val="•"/>
      <w:lvlJc w:val="left"/>
      <w:pPr>
        <w:ind w:left="6019" w:hanging="360"/>
      </w:pPr>
      <w:rPr>
        <w:rFonts w:hint="default"/>
        <w:lang w:val="it-IT" w:eastAsia="en-US" w:bidi="ar-SA"/>
      </w:rPr>
    </w:lvl>
    <w:lvl w:ilvl="7" w:tplc="C776A58C">
      <w:numFmt w:val="bullet"/>
      <w:lvlText w:val="•"/>
      <w:lvlJc w:val="left"/>
      <w:pPr>
        <w:ind w:left="6886" w:hanging="360"/>
      </w:pPr>
      <w:rPr>
        <w:rFonts w:hint="default"/>
        <w:lang w:val="it-IT" w:eastAsia="en-US" w:bidi="ar-SA"/>
      </w:rPr>
    </w:lvl>
    <w:lvl w:ilvl="8" w:tplc="6F5A40AA">
      <w:numFmt w:val="bullet"/>
      <w:lvlText w:val="•"/>
      <w:lvlJc w:val="left"/>
      <w:pPr>
        <w:ind w:left="7753" w:hanging="360"/>
      </w:pPr>
      <w:rPr>
        <w:rFonts w:hint="default"/>
        <w:lang w:val="it-IT" w:eastAsia="en-US" w:bidi="ar-SA"/>
      </w:rPr>
    </w:lvl>
  </w:abstractNum>
  <w:abstractNum w:abstractNumId="56" w15:restartNumberingAfterBreak="0">
    <w:nsid w:val="562F08D1"/>
    <w:multiLevelType w:val="multilevel"/>
    <w:tmpl w:val="F43E9A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 w15:restartNumberingAfterBreak="0">
    <w:nsid w:val="57E119D8"/>
    <w:multiLevelType w:val="hybridMultilevel"/>
    <w:tmpl w:val="E616A01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ABC2A10"/>
    <w:multiLevelType w:val="hybridMultilevel"/>
    <w:tmpl w:val="9DB6D570"/>
    <w:lvl w:ilvl="0" w:tplc="3880F4E2">
      <w:start w:val="1"/>
      <w:numFmt w:val="bullet"/>
      <w:lvlText w:val="▪"/>
      <w:lvlJc w:val="left"/>
      <w:pPr>
        <w:ind w:left="72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04B65BE"/>
    <w:multiLevelType w:val="hybridMultilevel"/>
    <w:tmpl w:val="4D60F5D6"/>
    <w:lvl w:ilvl="0" w:tplc="237C9A0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191536A"/>
    <w:multiLevelType w:val="hybridMultilevel"/>
    <w:tmpl w:val="BD027A56"/>
    <w:lvl w:ilvl="0" w:tplc="0410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1" w15:restartNumberingAfterBreak="0">
    <w:nsid w:val="619444C9"/>
    <w:multiLevelType w:val="hybridMultilevel"/>
    <w:tmpl w:val="867CD31E"/>
    <w:lvl w:ilvl="0" w:tplc="04100005">
      <w:start w:val="1"/>
      <w:numFmt w:val="bullet"/>
      <w:lvlText w:val=""/>
      <w:lvlJc w:val="left"/>
      <w:pPr>
        <w:ind w:left="1013" w:hanging="360"/>
      </w:pPr>
      <w:rPr>
        <w:rFonts w:ascii="Wingdings" w:hAnsi="Wingdings" w:hint="default"/>
        <w:spacing w:val="-26"/>
        <w:w w:val="99"/>
        <w:sz w:val="24"/>
        <w:szCs w:val="24"/>
        <w:lang w:val="it-IT" w:eastAsia="en-US" w:bidi="ar-SA"/>
      </w:rPr>
    </w:lvl>
    <w:lvl w:ilvl="1" w:tplc="96D85F74">
      <w:numFmt w:val="bullet"/>
      <w:lvlText w:val="•"/>
      <w:lvlJc w:val="left"/>
      <w:pPr>
        <w:ind w:left="1922" w:hanging="360"/>
      </w:pPr>
      <w:rPr>
        <w:rFonts w:hint="default"/>
        <w:lang w:val="it-IT" w:eastAsia="en-US" w:bidi="ar-SA"/>
      </w:rPr>
    </w:lvl>
    <w:lvl w:ilvl="2" w:tplc="7D06F028">
      <w:numFmt w:val="bullet"/>
      <w:lvlText w:val="•"/>
      <w:lvlJc w:val="left"/>
      <w:pPr>
        <w:ind w:left="2825" w:hanging="360"/>
      </w:pPr>
      <w:rPr>
        <w:rFonts w:hint="default"/>
        <w:lang w:val="it-IT" w:eastAsia="en-US" w:bidi="ar-SA"/>
      </w:rPr>
    </w:lvl>
    <w:lvl w:ilvl="3" w:tplc="ECE47794">
      <w:numFmt w:val="bullet"/>
      <w:lvlText w:val="•"/>
      <w:lvlJc w:val="left"/>
      <w:pPr>
        <w:ind w:left="3727" w:hanging="360"/>
      </w:pPr>
      <w:rPr>
        <w:rFonts w:hint="default"/>
        <w:lang w:val="it-IT" w:eastAsia="en-US" w:bidi="ar-SA"/>
      </w:rPr>
    </w:lvl>
    <w:lvl w:ilvl="4" w:tplc="07884B8C">
      <w:numFmt w:val="bullet"/>
      <w:lvlText w:val="•"/>
      <w:lvlJc w:val="left"/>
      <w:pPr>
        <w:ind w:left="4630" w:hanging="360"/>
      </w:pPr>
      <w:rPr>
        <w:rFonts w:hint="default"/>
        <w:lang w:val="it-IT" w:eastAsia="en-US" w:bidi="ar-SA"/>
      </w:rPr>
    </w:lvl>
    <w:lvl w:ilvl="5" w:tplc="BF00FD50">
      <w:numFmt w:val="bullet"/>
      <w:lvlText w:val="•"/>
      <w:lvlJc w:val="left"/>
      <w:pPr>
        <w:ind w:left="5533" w:hanging="360"/>
      </w:pPr>
      <w:rPr>
        <w:rFonts w:hint="default"/>
        <w:lang w:val="it-IT" w:eastAsia="en-US" w:bidi="ar-SA"/>
      </w:rPr>
    </w:lvl>
    <w:lvl w:ilvl="6" w:tplc="9FA4E7D4">
      <w:numFmt w:val="bullet"/>
      <w:lvlText w:val="•"/>
      <w:lvlJc w:val="left"/>
      <w:pPr>
        <w:ind w:left="6435" w:hanging="360"/>
      </w:pPr>
      <w:rPr>
        <w:rFonts w:hint="default"/>
        <w:lang w:val="it-IT" w:eastAsia="en-US" w:bidi="ar-SA"/>
      </w:rPr>
    </w:lvl>
    <w:lvl w:ilvl="7" w:tplc="6F3E1420">
      <w:numFmt w:val="bullet"/>
      <w:lvlText w:val="•"/>
      <w:lvlJc w:val="left"/>
      <w:pPr>
        <w:ind w:left="7338" w:hanging="360"/>
      </w:pPr>
      <w:rPr>
        <w:rFonts w:hint="default"/>
        <w:lang w:val="it-IT" w:eastAsia="en-US" w:bidi="ar-SA"/>
      </w:rPr>
    </w:lvl>
    <w:lvl w:ilvl="8" w:tplc="751C213E">
      <w:numFmt w:val="bullet"/>
      <w:lvlText w:val="•"/>
      <w:lvlJc w:val="left"/>
      <w:pPr>
        <w:ind w:left="8241" w:hanging="360"/>
      </w:pPr>
      <w:rPr>
        <w:rFonts w:hint="default"/>
        <w:lang w:val="it-IT" w:eastAsia="en-US" w:bidi="ar-SA"/>
      </w:rPr>
    </w:lvl>
  </w:abstractNum>
  <w:abstractNum w:abstractNumId="62" w15:restartNumberingAfterBreak="0">
    <w:nsid w:val="625B7E2F"/>
    <w:multiLevelType w:val="hybridMultilevel"/>
    <w:tmpl w:val="6774459A"/>
    <w:lvl w:ilvl="0" w:tplc="0410001B">
      <w:start w:val="1"/>
      <w:numFmt w:val="lowerRoman"/>
      <w:lvlText w:val="%1."/>
      <w:lvlJc w:val="right"/>
      <w:pPr>
        <w:ind w:left="1776" w:hanging="360"/>
      </w:pPr>
    </w:lvl>
    <w:lvl w:ilvl="1" w:tplc="04100019" w:tentative="1">
      <w:start w:val="1"/>
      <w:numFmt w:val="lowerLetter"/>
      <w:lvlText w:val="%2."/>
      <w:lvlJc w:val="left"/>
      <w:pPr>
        <w:ind w:left="2496" w:hanging="360"/>
      </w:pPr>
    </w:lvl>
    <w:lvl w:ilvl="2" w:tplc="0410001B" w:tentative="1">
      <w:start w:val="1"/>
      <w:numFmt w:val="lowerRoman"/>
      <w:lvlText w:val="%3."/>
      <w:lvlJc w:val="right"/>
      <w:pPr>
        <w:ind w:left="3216" w:hanging="180"/>
      </w:pPr>
    </w:lvl>
    <w:lvl w:ilvl="3" w:tplc="0410000F" w:tentative="1">
      <w:start w:val="1"/>
      <w:numFmt w:val="decimal"/>
      <w:lvlText w:val="%4."/>
      <w:lvlJc w:val="left"/>
      <w:pPr>
        <w:ind w:left="3936" w:hanging="360"/>
      </w:pPr>
    </w:lvl>
    <w:lvl w:ilvl="4" w:tplc="04100019" w:tentative="1">
      <w:start w:val="1"/>
      <w:numFmt w:val="lowerLetter"/>
      <w:lvlText w:val="%5."/>
      <w:lvlJc w:val="left"/>
      <w:pPr>
        <w:ind w:left="4656" w:hanging="360"/>
      </w:pPr>
    </w:lvl>
    <w:lvl w:ilvl="5" w:tplc="0410001B" w:tentative="1">
      <w:start w:val="1"/>
      <w:numFmt w:val="lowerRoman"/>
      <w:lvlText w:val="%6."/>
      <w:lvlJc w:val="right"/>
      <w:pPr>
        <w:ind w:left="5376" w:hanging="180"/>
      </w:pPr>
    </w:lvl>
    <w:lvl w:ilvl="6" w:tplc="0410000F" w:tentative="1">
      <w:start w:val="1"/>
      <w:numFmt w:val="decimal"/>
      <w:lvlText w:val="%7."/>
      <w:lvlJc w:val="left"/>
      <w:pPr>
        <w:ind w:left="6096" w:hanging="360"/>
      </w:pPr>
    </w:lvl>
    <w:lvl w:ilvl="7" w:tplc="04100019" w:tentative="1">
      <w:start w:val="1"/>
      <w:numFmt w:val="lowerLetter"/>
      <w:lvlText w:val="%8."/>
      <w:lvlJc w:val="left"/>
      <w:pPr>
        <w:ind w:left="6816" w:hanging="360"/>
      </w:pPr>
    </w:lvl>
    <w:lvl w:ilvl="8" w:tplc="0410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3" w15:restartNumberingAfterBreak="0">
    <w:nsid w:val="64A85BC1"/>
    <w:multiLevelType w:val="hybridMultilevel"/>
    <w:tmpl w:val="7D9E87F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6C42817"/>
    <w:multiLevelType w:val="hybridMultilevel"/>
    <w:tmpl w:val="31A03842"/>
    <w:lvl w:ilvl="0" w:tplc="9FD4F356"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 w15:restartNumberingAfterBreak="0">
    <w:nsid w:val="678B14BD"/>
    <w:multiLevelType w:val="hybridMultilevel"/>
    <w:tmpl w:val="3086060C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04100017">
      <w:start w:val="1"/>
      <w:numFmt w:val="lowerLetter"/>
      <w:lvlText w:val="%3)"/>
      <w:lvlJc w:val="left"/>
      <w:pPr>
        <w:ind w:left="360" w:hanging="36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6A574B49"/>
    <w:multiLevelType w:val="hybridMultilevel"/>
    <w:tmpl w:val="0032CB02"/>
    <w:lvl w:ilvl="0" w:tplc="D9842D16">
      <w:start w:val="14"/>
      <w:numFmt w:val="bullet"/>
      <w:lvlText w:val="-"/>
      <w:lvlJc w:val="left"/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B1F51B9"/>
    <w:multiLevelType w:val="hybridMultilevel"/>
    <w:tmpl w:val="B740AC40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6B957769"/>
    <w:multiLevelType w:val="hybridMultilevel"/>
    <w:tmpl w:val="F88CCFD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BD63AC2"/>
    <w:multiLevelType w:val="hybridMultilevel"/>
    <w:tmpl w:val="EE3E7106"/>
    <w:lvl w:ilvl="0" w:tplc="9FD4F356"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73B362A8"/>
    <w:multiLevelType w:val="hybridMultilevel"/>
    <w:tmpl w:val="676C02F6"/>
    <w:lvl w:ilvl="0" w:tplc="CAD60CF2">
      <w:start w:val="5"/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  <w:b/>
        <w:bCs/>
      </w:rPr>
    </w:lvl>
    <w:lvl w:ilvl="1" w:tplc="CAD60CF2">
      <w:start w:val="5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  <w:b/>
        <w:bCs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 w15:restartNumberingAfterBreak="0">
    <w:nsid w:val="73BB164C"/>
    <w:multiLevelType w:val="hybridMultilevel"/>
    <w:tmpl w:val="3CC01068"/>
    <w:lvl w:ilvl="0" w:tplc="9FD4F356">
      <w:numFmt w:val="bullet"/>
      <w:lvlText w:val="-"/>
      <w:lvlJc w:val="left"/>
      <w:pPr>
        <w:ind w:left="644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2" w15:restartNumberingAfterBreak="0">
    <w:nsid w:val="73CA6BC7"/>
    <w:multiLevelType w:val="hybridMultilevel"/>
    <w:tmpl w:val="1ED88A68"/>
    <w:lvl w:ilvl="0" w:tplc="9FD4F356"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 w15:restartNumberingAfterBreak="0">
    <w:nsid w:val="750C22D0"/>
    <w:multiLevelType w:val="hybridMultilevel"/>
    <w:tmpl w:val="62A8371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86474D6"/>
    <w:multiLevelType w:val="hybridMultilevel"/>
    <w:tmpl w:val="2EBAE78A"/>
    <w:lvl w:ilvl="0" w:tplc="E9F01C92">
      <w:start w:val="14"/>
      <w:numFmt w:val="bullet"/>
      <w:lvlText w:val="-"/>
      <w:lvlJc w:val="left"/>
      <w:pPr>
        <w:ind w:left="720" w:hanging="360"/>
      </w:pPr>
      <w:rPr>
        <w:rFonts w:ascii="Titillium" w:eastAsia="Calibri" w:hAnsi="Titillium" w:cs="Titillium Web" w:hint="default"/>
      </w:rPr>
    </w:lvl>
    <w:lvl w:ilvl="1" w:tplc="E9F01C92">
      <w:start w:val="14"/>
      <w:numFmt w:val="bullet"/>
      <w:lvlText w:val="-"/>
      <w:lvlJc w:val="left"/>
      <w:pPr>
        <w:ind w:left="1440" w:hanging="360"/>
      </w:pPr>
      <w:rPr>
        <w:rFonts w:ascii="Titillium" w:eastAsia="Calibri" w:hAnsi="Titillium" w:cs="Titillium Web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CC85E14"/>
    <w:multiLevelType w:val="hybridMultilevel"/>
    <w:tmpl w:val="C2FCB8F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D6D028B"/>
    <w:multiLevelType w:val="hybridMultilevel"/>
    <w:tmpl w:val="928A4D6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pacing w:val="-26"/>
        <w:w w:val="99"/>
        <w:sz w:val="24"/>
        <w:szCs w:val="24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F595B09"/>
    <w:multiLevelType w:val="hybridMultilevel"/>
    <w:tmpl w:val="DFA8AD9C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4"/>
  </w:num>
  <w:num w:numId="2">
    <w:abstractNumId w:val="58"/>
  </w:num>
  <w:num w:numId="3">
    <w:abstractNumId w:val="70"/>
  </w:num>
  <w:num w:numId="4">
    <w:abstractNumId w:val="39"/>
  </w:num>
  <w:num w:numId="5">
    <w:abstractNumId w:val="72"/>
  </w:num>
  <w:num w:numId="6">
    <w:abstractNumId w:val="71"/>
  </w:num>
  <w:num w:numId="7">
    <w:abstractNumId w:val="43"/>
  </w:num>
  <w:num w:numId="8">
    <w:abstractNumId w:val="42"/>
  </w:num>
  <w:num w:numId="9">
    <w:abstractNumId w:val="31"/>
  </w:num>
  <w:num w:numId="10">
    <w:abstractNumId w:val="26"/>
  </w:num>
  <w:num w:numId="11">
    <w:abstractNumId w:val="36"/>
  </w:num>
  <w:num w:numId="12">
    <w:abstractNumId w:val="37"/>
  </w:num>
  <w:num w:numId="13">
    <w:abstractNumId w:val="62"/>
  </w:num>
  <w:num w:numId="14">
    <w:abstractNumId w:val="75"/>
  </w:num>
  <w:num w:numId="15">
    <w:abstractNumId w:val="41"/>
  </w:num>
  <w:num w:numId="16">
    <w:abstractNumId w:val="66"/>
  </w:num>
  <w:num w:numId="17">
    <w:abstractNumId w:val="59"/>
  </w:num>
  <w:num w:numId="18">
    <w:abstractNumId w:val="32"/>
  </w:num>
  <w:num w:numId="19">
    <w:abstractNumId w:val="57"/>
  </w:num>
  <w:num w:numId="20">
    <w:abstractNumId w:val="69"/>
  </w:num>
  <w:num w:numId="21">
    <w:abstractNumId w:val="63"/>
  </w:num>
  <w:num w:numId="22">
    <w:abstractNumId w:val="77"/>
  </w:num>
  <w:num w:numId="23">
    <w:abstractNumId w:val="40"/>
  </w:num>
  <w:num w:numId="24">
    <w:abstractNumId w:val="28"/>
  </w:num>
  <w:num w:numId="25">
    <w:abstractNumId w:val="73"/>
  </w:num>
  <w:num w:numId="26">
    <w:abstractNumId w:val="45"/>
  </w:num>
  <w:num w:numId="27">
    <w:abstractNumId w:val="47"/>
  </w:num>
  <w:num w:numId="28">
    <w:abstractNumId w:val="53"/>
  </w:num>
  <w:num w:numId="29">
    <w:abstractNumId w:val="29"/>
  </w:num>
  <w:num w:numId="30">
    <w:abstractNumId w:val="46"/>
  </w:num>
  <w:num w:numId="31">
    <w:abstractNumId w:val="38"/>
  </w:num>
  <w:num w:numId="32">
    <w:abstractNumId w:val="52"/>
  </w:num>
  <w:num w:numId="33">
    <w:abstractNumId w:val="67"/>
  </w:num>
  <w:num w:numId="34">
    <w:abstractNumId w:val="65"/>
  </w:num>
  <w:num w:numId="35">
    <w:abstractNumId w:val="34"/>
  </w:num>
  <w:num w:numId="36">
    <w:abstractNumId w:val="27"/>
  </w:num>
  <w:num w:numId="37">
    <w:abstractNumId w:val="51"/>
  </w:num>
  <w:num w:numId="38">
    <w:abstractNumId w:val="25"/>
  </w:num>
  <w:num w:numId="39">
    <w:abstractNumId w:val="68"/>
  </w:num>
  <w:num w:numId="40">
    <w:abstractNumId w:val="49"/>
  </w:num>
  <w:num w:numId="41">
    <w:abstractNumId w:val="74"/>
  </w:num>
  <w:num w:numId="42">
    <w:abstractNumId w:val="35"/>
  </w:num>
  <w:num w:numId="43">
    <w:abstractNumId w:val="44"/>
  </w:num>
  <w:num w:numId="44">
    <w:abstractNumId w:val="50"/>
  </w:num>
  <w:num w:numId="45">
    <w:abstractNumId w:val="61"/>
  </w:num>
  <w:num w:numId="46">
    <w:abstractNumId w:val="60"/>
  </w:num>
  <w:num w:numId="47">
    <w:abstractNumId w:val="30"/>
  </w:num>
  <w:num w:numId="48">
    <w:abstractNumId w:val="54"/>
  </w:num>
  <w:num w:numId="49">
    <w:abstractNumId w:val="48"/>
  </w:num>
  <w:num w:numId="50">
    <w:abstractNumId w:val="56"/>
  </w:num>
  <w:num w:numId="51">
    <w:abstractNumId w:val="55"/>
  </w:num>
  <w:num w:numId="52">
    <w:abstractNumId w:val="33"/>
  </w:num>
  <w:num w:numId="53">
    <w:abstractNumId w:val="76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7AE"/>
    <w:rsid w:val="000008D1"/>
    <w:rsid w:val="00000F7E"/>
    <w:rsid w:val="00001665"/>
    <w:rsid w:val="00001937"/>
    <w:rsid w:val="00001B49"/>
    <w:rsid w:val="00001E68"/>
    <w:rsid w:val="00002A55"/>
    <w:rsid w:val="00002BA4"/>
    <w:rsid w:val="00004051"/>
    <w:rsid w:val="00004723"/>
    <w:rsid w:val="000050E3"/>
    <w:rsid w:val="00005399"/>
    <w:rsid w:val="00005C40"/>
    <w:rsid w:val="00005CDD"/>
    <w:rsid w:val="000073AF"/>
    <w:rsid w:val="00010188"/>
    <w:rsid w:val="00011F76"/>
    <w:rsid w:val="00012B5E"/>
    <w:rsid w:val="00014538"/>
    <w:rsid w:val="0001455D"/>
    <w:rsid w:val="00020AC2"/>
    <w:rsid w:val="000211F6"/>
    <w:rsid w:val="000233F6"/>
    <w:rsid w:val="00023A2A"/>
    <w:rsid w:val="000243CF"/>
    <w:rsid w:val="00025DB4"/>
    <w:rsid w:val="00025F61"/>
    <w:rsid w:val="000267B2"/>
    <w:rsid w:val="00026985"/>
    <w:rsid w:val="0002794F"/>
    <w:rsid w:val="00027F27"/>
    <w:rsid w:val="00030752"/>
    <w:rsid w:val="00030F9E"/>
    <w:rsid w:val="0003283A"/>
    <w:rsid w:val="00033A1E"/>
    <w:rsid w:val="00034A29"/>
    <w:rsid w:val="00034CF0"/>
    <w:rsid w:val="00035C8B"/>
    <w:rsid w:val="0003773F"/>
    <w:rsid w:val="00037BBF"/>
    <w:rsid w:val="000420CC"/>
    <w:rsid w:val="00042D8D"/>
    <w:rsid w:val="0004336B"/>
    <w:rsid w:val="00043501"/>
    <w:rsid w:val="00045035"/>
    <w:rsid w:val="0004521E"/>
    <w:rsid w:val="00045F59"/>
    <w:rsid w:val="00046074"/>
    <w:rsid w:val="00046719"/>
    <w:rsid w:val="00046B34"/>
    <w:rsid w:val="00046EF4"/>
    <w:rsid w:val="000503E0"/>
    <w:rsid w:val="00050BB8"/>
    <w:rsid w:val="000519C2"/>
    <w:rsid w:val="00051C92"/>
    <w:rsid w:val="0005204E"/>
    <w:rsid w:val="00052465"/>
    <w:rsid w:val="00052E6B"/>
    <w:rsid w:val="000545A5"/>
    <w:rsid w:val="00054781"/>
    <w:rsid w:val="00054DBA"/>
    <w:rsid w:val="00055BB0"/>
    <w:rsid w:val="0005686C"/>
    <w:rsid w:val="00057091"/>
    <w:rsid w:val="00060E31"/>
    <w:rsid w:val="000613C5"/>
    <w:rsid w:val="00061B9B"/>
    <w:rsid w:val="000620BA"/>
    <w:rsid w:val="00062149"/>
    <w:rsid w:val="0006264E"/>
    <w:rsid w:val="00063270"/>
    <w:rsid w:val="000645C6"/>
    <w:rsid w:val="000648F8"/>
    <w:rsid w:val="00064A57"/>
    <w:rsid w:val="0007034D"/>
    <w:rsid w:val="000705F2"/>
    <w:rsid w:val="000706F3"/>
    <w:rsid w:val="00070B16"/>
    <w:rsid w:val="000712AE"/>
    <w:rsid w:val="000715E1"/>
    <w:rsid w:val="0007207B"/>
    <w:rsid w:val="000733DC"/>
    <w:rsid w:val="000735E0"/>
    <w:rsid w:val="000738A4"/>
    <w:rsid w:val="0007491C"/>
    <w:rsid w:val="00074C09"/>
    <w:rsid w:val="00074C1A"/>
    <w:rsid w:val="00076E5D"/>
    <w:rsid w:val="0007795A"/>
    <w:rsid w:val="000808ED"/>
    <w:rsid w:val="00080A73"/>
    <w:rsid w:val="00081197"/>
    <w:rsid w:val="00082305"/>
    <w:rsid w:val="0008237F"/>
    <w:rsid w:val="000825B3"/>
    <w:rsid w:val="00083179"/>
    <w:rsid w:val="00083999"/>
    <w:rsid w:val="00083F17"/>
    <w:rsid w:val="00084B8C"/>
    <w:rsid w:val="00085079"/>
    <w:rsid w:val="000850C9"/>
    <w:rsid w:val="0008571E"/>
    <w:rsid w:val="00085D3F"/>
    <w:rsid w:val="00085F67"/>
    <w:rsid w:val="000860CB"/>
    <w:rsid w:val="00086598"/>
    <w:rsid w:val="0008699A"/>
    <w:rsid w:val="00086C72"/>
    <w:rsid w:val="00086E9E"/>
    <w:rsid w:val="000872D4"/>
    <w:rsid w:val="000875A9"/>
    <w:rsid w:val="000878CD"/>
    <w:rsid w:val="000903B1"/>
    <w:rsid w:val="00090557"/>
    <w:rsid w:val="00093B06"/>
    <w:rsid w:val="00093D46"/>
    <w:rsid w:val="000955F6"/>
    <w:rsid w:val="00095C25"/>
    <w:rsid w:val="00096D50"/>
    <w:rsid w:val="00097221"/>
    <w:rsid w:val="00097C91"/>
    <w:rsid w:val="000A01AD"/>
    <w:rsid w:val="000A0AC0"/>
    <w:rsid w:val="000A1C07"/>
    <w:rsid w:val="000A206D"/>
    <w:rsid w:val="000A2B18"/>
    <w:rsid w:val="000A2C26"/>
    <w:rsid w:val="000A389A"/>
    <w:rsid w:val="000A4189"/>
    <w:rsid w:val="000A5F56"/>
    <w:rsid w:val="000A6D32"/>
    <w:rsid w:val="000A7035"/>
    <w:rsid w:val="000B0579"/>
    <w:rsid w:val="000B08D8"/>
    <w:rsid w:val="000B0D50"/>
    <w:rsid w:val="000B2D1B"/>
    <w:rsid w:val="000B2EF8"/>
    <w:rsid w:val="000B3691"/>
    <w:rsid w:val="000B4604"/>
    <w:rsid w:val="000B4A45"/>
    <w:rsid w:val="000B4D4C"/>
    <w:rsid w:val="000B6C82"/>
    <w:rsid w:val="000B6D09"/>
    <w:rsid w:val="000B6F88"/>
    <w:rsid w:val="000B72D1"/>
    <w:rsid w:val="000C018D"/>
    <w:rsid w:val="000C0702"/>
    <w:rsid w:val="000C09BC"/>
    <w:rsid w:val="000C130F"/>
    <w:rsid w:val="000C20DF"/>
    <w:rsid w:val="000C2403"/>
    <w:rsid w:val="000C2BDF"/>
    <w:rsid w:val="000C3681"/>
    <w:rsid w:val="000C3A2F"/>
    <w:rsid w:val="000C4076"/>
    <w:rsid w:val="000C55FE"/>
    <w:rsid w:val="000C6FF8"/>
    <w:rsid w:val="000D0B81"/>
    <w:rsid w:val="000D0E19"/>
    <w:rsid w:val="000D1236"/>
    <w:rsid w:val="000D15E4"/>
    <w:rsid w:val="000D160E"/>
    <w:rsid w:val="000D1A33"/>
    <w:rsid w:val="000D21A0"/>
    <w:rsid w:val="000D2F11"/>
    <w:rsid w:val="000D34BD"/>
    <w:rsid w:val="000D49DE"/>
    <w:rsid w:val="000D52B4"/>
    <w:rsid w:val="000D5D50"/>
    <w:rsid w:val="000D5E3A"/>
    <w:rsid w:val="000D67DF"/>
    <w:rsid w:val="000D6B7D"/>
    <w:rsid w:val="000D6E79"/>
    <w:rsid w:val="000D6ECD"/>
    <w:rsid w:val="000E0676"/>
    <w:rsid w:val="000E082F"/>
    <w:rsid w:val="000E096B"/>
    <w:rsid w:val="000E0B3B"/>
    <w:rsid w:val="000E1282"/>
    <w:rsid w:val="000E1BE1"/>
    <w:rsid w:val="000E2CA2"/>
    <w:rsid w:val="000E38C6"/>
    <w:rsid w:val="000E3A6B"/>
    <w:rsid w:val="000E4314"/>
    <w:rsid w:val="000E5758"/>
    <w:rsid w:val="000E5E37"/>
    <w:rsid w:val="000E63F7"/>
    <w:rsid w:val="000F029F"/>
    <w:rsid w:val="000F0D6E"/>
    <w:rsid w:val="000F14DF"/>
    <w:rsid w:val="000F1AA3"/>
    <w:rsid w:val="000F229F"/>
    <w:rsid w:val="000F2414"/>
    <w:rsid w:val="000F27E0"/>
    <w:rsid w:val="000F3ADC"/>
    <w:rsid w:val="000F454F"/>
    <w:rsid w:val="000F58DA"/>
    <w:rsid w:val="000F5FAF"/>
    <w:rsid w:val="000F6342"/>
    <w:rsid w:val="000F6DD6"/>
    <w:rsid w:val="000F6EE4"/>
    <w:rsid w:val="000F749E"/>
    <w:rsid w:val="000F7F49"/>
    <w:rsid w:val="001007A2"/>
    <w:rsid w:val="00101102"/>
    <w:rsid w:val="00102063"/>
    <w:rsid w:val="0010227D"/>
    <w:rsid w:val="0010240E"/>
    <w:rsid w:val="00102DD9"/>
    <w:rsid w:val="00102FBE"/>
    <w:rsid w:val="00104373"/>
    <w:rsid w:val="001048CB"/>
    <w:rsid w:val="0010577F"/>
    <w:rsid w:val="00105852"/>
    <w:rsid w:val="00105DF5"/>
    <w:rsid w:val="00105F4F"/>
    <w:rsid w:val="0010603D"/>
    <w:rsid w:val="00111D18"/>
    <w:rsid w:val="00112476"/>
    <w:rsid w:val="00112647"/>
    <w:rsid w:val="00114B38"/>
    <w:rsid w:val="001151DB"/>
    <w:rsid w:val="00115504"/>
    <w:rsid w:val="0011658D"/>
    <w:rsid w:val="001179E2"/>
    <w:rsid w:val="001202AA"/>
    <w:rsid w:val="00121847"/>
    <w:rsid w:val="00122669"/>
    <w:rsid w:val="00122964"/>
    <w:rsid w:val="00123750"/>
    <w:rsid w:val="00123982"/>
    <w:rsid w:val="00123A0D"/>
    <w:rsid w:val="001242E5"/>
    <w:rsid w:val="00124688"/>
    <w:rsid w:val="00124EC7"/>
    <w:rsid w:val="00124F81"/>
    <w:rsid w:val="0012654C"/>
    <w:rsid w:val="001275A0"/>
    <w:rsid w:val="001277F7"/>
    <w:rsid w:val="0013056C"/>
    <w:rsid w:val="001305EE"/>
    <w:rsid w:val="00131D42"/>
    <w:rsid w:val="00131F35"/>
    <w:rsid w:val="00133872"/>
    <w:rsid w:val="00133FBE"/>
    <w:rsid w:val="001346EF"/>
    <w:rsid w:val="00136A72"/>
    <w:rsid w:val="00136AF1"/>
    <w:rsid w:val="00137B10"/>
    <w:rsid w:val="00137B11"/>
    <w:rsid w:val="00140659"/>
    <w:rsid w:val="00140BE2"/>
    <w:rsid w:val="00140D1A"/>
    <w:rsid w:val="001412BC"/>
    <w:rsid w:val="001416F8"/>
    <w:rsid w:val="00141F67"/>
    <w:rsid w:val="001424F5"/>
    <w:rsid w:val="001440E5"/>
    <w:rsid w:val="00144634"/>
    <w:rsid w:val="00144A06"/>
    <w:rsid w:val="00145197"/>
    <w:rsid w:val="00147685"/>
    <w:rsid w:val="0014794D"/>
    <w:rsid w:val="001501B5"/>
    <w:rsid w:val="001522A8"/>
    <w:rsid w:val="00154465"/>
    <w:rsid w:val="00155DED"/>
    <w:rsid w:val="001565C5"/>
    <w:rsid w:val="00156B9A"/>
    <w:rsid w:val="00156EC0"/>
    <w:rsid w:val="00156EF3"/>
    <w:rsid w:val="00157499"/>
    <w:rsid w:val="001575FE"/>
    <w:rsid w:val="00160AB2"/>
    <w:rsid w:val="00161664"/>
    <w:rsid w:val="00163C45"/>
    <w:rsid w:val="0016497B"/>
    <w:rsid w:val="00164B38"/>
    <w:rsid w:val="00164DF0"/>
    <w:rsid w:val="00165432"/>
    <w:rsid w:val="001658AB"/>
    <w:rsid w:val="00165C65"/>
    <w:rsid w:val="00167402"/>
    <w:rsid w:val="00167F86"/>
    <w:rsid w:val="00170FCB"/>
    <w:rsid w:val="00171DB2"/>
    <w:rsid w:val="00172179"/>
    <w:rsid w:val="001723F8"/>
    <w:rsid w:val="00173357"/>
    <w:rsid w:val="0017394A"/>
    <w:rsid w:val="0017484D"/>
    <w:rsid w:val="00175626"/>
    <w:rsid w:val="001766AD"/>
    <w:rsid w:val="00176706"/>
    <w:rsid w:val="00177734"/>
    <w:rsid w:val="001826AC"/>
    <w:rsid w:val="001826BD"/>
    <w:rsid w:val="00182D5D"/>
    <w:rsid w:val="00182FC8"/>
    <w:rsid w:val="001834F8"/>
    <w:rsid w:val="00183728"/>
    <w:rsid w:val="00183938"/>
    <w:rsid w:val="00183B44"/>
    <w:rsid w:val="00184019"/>
    <w:rsid w:val="001843A9"/>
    <w:rsid w:val="00184B81"/>
    <w:rsid w:val="00184F40"/>
    <w:rsid w:val="00184F6C"/>
    <w:rsid w:val="00185228"/>
    <w:rsid w:val="00185FCD"/>
    <w:rsid w:val="00186323"/>
    <w:rsid w:val="00187ADA"/>
    <w:rsid w:val="00187C99"/>
    <w:rsid w:val="00187F7C"/>
    <w:rsid w:val="00190AEF"/>
    <w:rsid w:val="0019185D"/>
    <w:rsid w:val="00191B1C"/>
    <w:rsid w:val="001925D5"/>
    <w:rsid w:val="00192A02"/>
    <w:rsid w:val="00192B11"/>
    <w:rsid w:val="00192D39"/>
    <w:rsid w:val="0019304B"/>
    <w:rsid w:val="00193645"/>
    <w:rsid w:val="00194096"/>
    <w:rsid w:val="00194368"/>
    <w:rsid w:val="00194704"/>
    <w:rsid w:val="00195509"/>
    <w:rsid w:val="001959A5"/>
    <w:rsid w:val="00195AED"/>
    <w:rsid w:val="00195CF1"/>
    <w:rsid w:val="00195D03"/>
    <w:rsid w:val="00196085"/>
    <w:rsid w:val="001A1D6A"/>
    <w:rsid w:val="001A3D3C"/>
    <w:rsid w:val="001A4969"/>
    <w:rsid w:val="001A49A3"/>
    <w:rsid w:val="001A4AFB"/>
    <w:rsid w:val="001A5513"/>
    <w:rsid w:val="001A61C4"/>
    <w:rsid w:val="001A6DA9"/>
    <w:rsid w:val="001A7608"/>
    <w:rsid w:val="001B1544"/>
    <w:rsid w:val="001B17B8"/>
    <w:rsid w:val="001B2C50"/>
    <w:rsid w:val="001B33CE"/>
    <w:rsid w:val="001B3EBA"/>
    <w:rsid w:val="001B4357"/>
    <w:rsid w:val="001B55A0"/>
    <w:rsid w:val="001B6E8A"/>
    <w:rsid w:val="001B7680"/>
    <w:rsid w:val="001C0B1B"/>
    <w:rsid w:val="001C0B4D"/>
    <w:rsid w:val="001C12F4"/>
    <w:rsid w:val="001C1418"/>
    <w:rsid w:val="001C16E1"/>
    <w:rsid w:val="001C1700"/>
    <w:rsid w:val="001C207D"/>
    <w:rsid w:val="001C3D7D"/>
    <w:rsid w:val="001C42AD"/>
    <w:rsid w:val="001C4A44"/>
    <w:rsid w:val="001C4BC6"/>
    <w:rsid w:val="001C5571"/>
    <w:rsid w:val="001C5878"/>
    <w:rsid w:val="001C7271"/>
    <w:rsid w:val="001C79DA"/>
    <w:rsid w:val="001C7FF7"/>
    <w:rsid w:val="001D00D9"/>
    <w:rsid w:val="001D09E3"/>
    <w:rsid w:val="001D16A6"/>
    <w:rsid w:val="001D1D51"/>
    <w:rsid w:val="001D2FD0"/>
    <w:rsid w:val="001D35BA"/>
    <w:rsid w:val="001D434D"/>
    <w:rsid w:val="001D4C83"/>
    <w:rsid w:val="001D6A7D"/>
    <w:rsid w:val="001D6AE0"/>
    <w:rsid w:val="001D6CEB"/>
    <w:rsid w:val="001D6E54"/>
    <w:rsid w:val="001D7124"/>
    <w:rsid w:val="001D73C0"/>
    <w:rsid w:val="001E10DB"/>
    <w:rsid w:val="001E1674"/>
    <w:rsid w:val="001E1846"/>
    <w:rsid w:val="001E20ED"/>
    <w:rsid w:val="001E2B05"/>
    <w:rsid w:val="001E31E6"/>
    <w:rsid w:val="001E37E4"/>
    <w:rsid w:val="001E5519"/>
    <w:rsid w:val="001E5DE9"/>
    <w:rsid w:val="001E5E70"/>
    <w:rsid w:val="001E5FB9"/>
    <w:rsid w:val="001F1057"/>
    <w:rsid w:val="001F16C5"/>
    <w:rsid w:val="001F2683"/>
    <w:rsid w:val="001F376E"/>
    <w:rsid w:val="001F3840"/>
    <w:rsid w:val="001F3E65"/>
    <w:rsid w:val="001F4404"/>
    <w:rsid w:val="001F5F90"/>
    <w:rsid w:val="001F69FF"/>
    <w:rsid w:val="001F7422"/>
    <w:rsid w:val="001F7EF2"/>
    <w:rsid w:val="00200C02"/>
    <w:rsid w:val="002015C4"/>
    <w:rsid w:val="002016F3"/>
    <w:rsid w:val="00202088"/>
    <w:rsid w:val="002034EC"/>
    <w:rsid w:val="002037DC"/>
    <w:rsid w:val="00203C2C"/>
    <w:rsid w:val="0020435F"/>
    <w:rsid w:val="0020446D"/>
    <w:rsid w:val="00204D08"/>
    <w:rsid w:val="00206027"/>
    <w:rsid w:val="00206D53"/>
    <w:rsid w:val="00207A9E"/>
    <w:rsid w:val="00207C87"/>
    <w:rsid w:val="0021025A"/>
    <w:rsid w:val="002102E9"/>
    <w:rsid w:val="0021140A"/>
    <w:rsid w:val="00212597"/>
    <w:rsid w:val="00213959"/>
    <w:rsid w:val="002147AE"/>
    <w:rsid w:val="0021711E"/>
    <w:rsid w:val="00217275"/>
    <w:rsid w:val="00217B1D"/>
    <w:rsid w:val="00217DD6"/>
    <w:rsid w:val="00220A3D"/>
    <w:rsid w:val="00220CB2"/>
    <w:rsid w:val="002212F2"/>
    <w:rsid w:val="002214A3"/>
    <w:rsid w:val="002218D7"/>
    <w:rsid w:val="00221F67"/>
    <w:rsid w:val="00222193"/>
    <w:rsid w:val="00222942"/>
    <w:rsid w:val="0022322C"/>
    <w:rsid w:val="00223BCF"/>
    <w:rsid w:val="00224A47"/>
    <w:rsid w:val="00224EAA"/>
    <w:rsid w:val="00225651"/>
    <w:rsid w:val="00225F6E"/>
    <w:rsid w:val="00226BE4"/>
    <w:rsid w:val="00226FF0"/>
    <w:rsid w:val="00227E2B"/>
    <w:rsid w:val="00227EB8"/>
    <w:rsid w:val="002306ED"/>
    <w:rsid w:val="002308EE"/>
    <w:rsid w:val="00230F0D"/>
    <w:rsid w:val="0023121B"/>
    <w:rsid w:val="00231891"/>
    <w:rsid w:val="002328FB"/>
    <w:rsid w:val="00232C52"/>
    <w:rsid w:val="0023483B"/>
    <w:rsid w:val="00235243"/>
    <w:rsid w:val="00236463"/>
    <w:rsid w:val="00236476"/>
    <w:rsid w:val="00236652"/>
    <w:rsid w:val="00240B77"/>
    <w:rsid w:val="00240B8F"/>
    <w:rsid w:val="002415DD"/>
    <w:rsid w:val="0024219E"/>
    <w:rsid w:val="002422D6"/>
    <w:rsid w:val="0024277C"/>
    <w:rsid w:val="002427C8"/>
    <w:rsid w:val="002435AC"/>
    <w:rsid w:val="00243727"/>
    <w:rsid w:val="002455AD"/>
    <w:rsid w:val="00246402"/>
    <w:rsid w:val="00247288"/>
    <w:rsid w:val="002473B8"/>
    <w:rsid w:val="00247C88"/>
    <w:rsid w:val="00250A48"/>
    <w:rsid w:val="00251D11"/>
    <w:rsid w:val="00251D1A"/>
    <w:rsid w:val="00252612"/>
    <w:rsid w:val="00252813"/>
    <w:rsid w:val="00253154"/>
    <w:rsid w:val="002535EB"/>
    <w:rsid w:val="002536EE"/>
    <w:rsid w:val="0025399E"/>
    <w:rsid w:val="002539E0"/>
    <w:rsid w:val="002542B0"/>
    <w:rsid w:val="00254333"/>
    <w:rsid w:val="002543D3"/>
    <w:rsid w:val="00254AAD"/>
    <w:rsid w:val="002553C5"/>
    <w:rsid w:val="00255D25"/>
    <w:rsid w:val="00256226"/>
    <w:rsid w:val="00256B04"/>
    <w:rsid w:val="00257B62"/>
    <w:rsid w:val="00260099"/>
    <w:rsid w:val="0026083B"/>
    <w:rsid w:val="00260EAE"/>
    <w:rsid w:val="002617A1"/>
    <w:rsid w:val="00261F23"/>
    <w:rsid w:val="00262302"/>
    <w:rsid w:val="00262576"/>
    <w:rsid w:val="00262BA3"/>
    <w:rsid w:val="00262D7E"/>
    <w:rsid w:val="00264C64"/>
    <w:rsid w:val="0026528C"/>
    <w:rsid w:val="002654D6"/>
    <w:rsid w:val="002666D3"/>
    <w:rsid w:val="002669B4"/>
    <w:rsid w:val="00267124"/>
    <w:rsid w:val="0027047E"/>
    <w:rsid w:val="002707B1"/>
    <w:rsid w:val="002710AF"/>
    <w:rsid w:val="00271FC3"/>
    <w:rsid w:val="002731D8"/>
    <w:rsid w:val="00273761"/>
    <w:rsid w:val="0027443C"/>
    <w:rsid w:val="00274605"/>
    <w:rsid w:val="00274E6A"/>
    <w:rsid w:val="00275576"/>
    <w:rsid w:val="00280BDE"/>
    <w:rsid w:val="00280FCB"/>
    <w:rsid w:val="00283046"/>
    <w:rsid w:val="00284AD1"/>
    <w:rsid w:val="002856C0"/>
    <w:rsid w:val="00285F15"/>
    <w:rsid w:val="00285FD8"/>
    <w:rsid w:val="002863D7"/>
    <w:rsid w:val="00290DD9"/>
    <w:rsid w:val="00291664"/>
    <w:rsid w:val="00291708"/>
    <w:rsid w:val="00292AEF"/>
    <w:rsid w:val="00293B68"/>
    <w:rsid w:val="00295359"/>
    <w:rsid w:val="0029731D"/>
    <w:rsid w:val="002A1956"/>
    <w:rsid w:val="002A1CA4"/>
    <w:rsid w:val="002A2AA3"/>
    <w:rsid w:val="002A2E85"/>
    <w:rsid w:val="002A2FD4"/>
    <w:rsid w:val="002A3476"/>
    <w:rsid w:val="002A3ED1"/>
    <w:rsid w:val="002A575E"/>
    <w:rsid w:val="002A5AF0"/>
    <w:rsid w:val="002B2547"/>
    <w:rsid w:val="002B2B56"/>
    <w:rsid w:val="002B3A2B"/>
    <w:rsid w:val="002B4E4A"/>
    <w:rsid w:val="002B4E5A"/>
    <w:rsid w:val="002B5EE1"/>
    <w:rsid w:val="002B63DE"/>
    <w:rsid w:val="002B719A"/>
    <w:rsid w:val="002B7677"/>
    <w:rsid w:val="002C009A"/>
    <w:rsid w:val="002C04A8"/>
    <w:rsid w:val="002C04FB"/>
    <w:rsid w:val="002C0DE0"/>
    <w:rsid w:val="002C22ED"/>
    <w:rsid w:val="002C2304"/>
    <w:rsid w:val="002C2B47"/>
    <w:rsid w:val="002C2F68"/>
    <w:rsid w:val="002C4910"/>
    <w:rsid w:val="002C791C"/>
    <w:rsid w:val="002D0640"/>
    <w:rsid w:val="002D140C"/>
    <w:rsid w:val="002D1A7F"/>
    <w:rsid w:val="002D1CC7"/>
    <w:rsid w:val="002D20CA"/>
    <w:rsid w:val="002D2C22"/>
    <w:rsid w:val="002D35A3"/>
    <w:rsid w:val="002D4908"/>
    <w:rsid w:val="002D5376"/>
    <w:rsid w:val="002D598D"/>
    <w:rsid w:val="002D752C"/>
    <w:rsid w:val="002D786A"/>
    <w:rsid w:val="002D7C5A"/>
    <w:rsid w:val="002E0562"/>
    <w:rsid w:val="002E0DB4"/>
    <w:rsid w:val="002E0DF3"/>
    <w:rsid w:val="002E0E8B"/>
    <w:rsid w:val="002E0FCA"/>
    <w:rsid w:val="002E1D1F"/>
    <w:rsid w:val="002E32F5"/>
    <w:rsid w:val="002E3359"/>
    <w:rsid w:val="002E34FD"/>
    <w:rsid w:val="002E3B61"/>
    <w:rsid w:val="002E41AE"/>
    <w:rsid w:val="002E4E2D"/>
    <w:rsid w:val="002E5F38"/>
    <w:rsid w:val="002E657E"/>
    <w:rsid w:val="002E6A1B"/>
    <w:rsid w:val="002E6A3C"/>
    <w:rsid w:val="002E752B"/>
    <w:rsid w:val="002E78C1"/>
    <w:rsid w:val="002E7B89"/>
    <w:rsid w:val="002E7D63"/>
    <w:rsid w:val="002F0AD8"/>
    <w:rsid w:val="002F0C1B"/>
    <w:rsid w:val="002F0C98"/>
    <w:rsid w:val="002F0D59"/>
    <w:rsid w:val="002F13E7"/>
    <w:rsid w:val="002F20A0"/>
    <w:rsid w:val="002F3742"/>
    <w:rsid w:val="002F39C3"/>
    <w:rsid w:val="002F4471"/>
    <w:rsid w:val="002F4D39"/>
    <w:rsid w:val="002F4F5A"/>
    <w:rsid w:val="002F510B"/>
    <w:rsid w:val="002F5A7E"/>
    <w:rsid w:val="002F5BC1"/>
    <w:rsid w:val="002F6935"/>
    <w:rsid w:val="003001E3"/>
    <w:rsid w:val="003008CF"/>
    <w:rsid w:val="00300C2A"/>
    <w:rsid w:val="00301E54"/>
    <w:rsid w:val="00301FE5"/>
    <w:rsid w:val="003029D6"/>
    <w:rsid w:val="00302FFE"/>
    <w:rsid w:val="00304067"/>
    <w:rsid w:val="003043CA"/>
    <w:rsid w:val="0030444E"/>
    <w:rsid w:val="003047B2"/>
    <w:rsid w:val="00305024"/>
    <w:rsid w:val="00305116"/>
    <w:rsid w:val="0030534E"/>
    <w:rsid w:val="00305426"/>
    <w:rsid w:val="0030622C"/>
    <w:rsid w:val="0030667B"/>
    <w:rsid w:val="00306754"/>
    <w:rsid w:val="00306FAA"/>
    <w:rsid w:val="003074C0"/>
    <w:rsid w:val="00311EFC"/>
    <w:rsid w:val="0031240B"/>
    <w:rsid w:val="00312469"/>
    <w:rsid w:val="00312FCB"/>
    <w:rsid w:val="003130DC"/>
    <w:rsid w:val="003139CF"/>
    <w:rsid w:val="00313E92"/>
    <w:rsid w:val="00314578"/>
    <w:rsid w:val="00314A4A"/>
    <w:rsid w:val="00314B5F"/>
    <w:rsid w:val="00314BB0"/>
    <w:rsid w:val="0031525B"/>
    <w:rsid w:val="00315334"/>
    <w:rsid w:val="003160E5"/>
    <w:rsid w:val="0031623E"/>
    <w:rsid w:val="00316315"/>
    <w:rsid w:val="003166E6"/>
    <w:rsid w:val="003169FB"/>
    <w:rsid w:val="00316CAB"/>
    <w:rsid w:val="00317060"/>
    <w:rsid w:val="003173AE"/>
    <w:rsid w:val="00317B88"/>
    <w:rsid w:val="003204B0"/>
    <w:rsid w:val="00321FAA"/>
    <w:rsid w:val="00322559"/>
    <w:rsid w:val="003227F7"/>
    <w:rsid w:val="00323DC0"/>
    <w:rsid w:val="0032451B"/>
    <w:rsid w:val="0032498F"/>
    <w:rsid w:val="003255A3"/>
    <w:rsid w:val="00326ADC"/>
    <w:rsid w:val="00327F47"/>
    <w:rsid w:val="0033073D"/>
    <w:rsid w:val="00330B89"/>
    <w:rsid w:val="003313FD"/>
    <w:rsid w:val="003319D3"/>
    <w:rsid w:val="00331D11"/>
    <w:rsid w:val="0033268B"/>
    <w:rsid w:val="00332A0C"/>
    <w:rsid w:val="00332E21"/>
    <w:rsid w:val="00333EE4"/>
    <w:rsid w:val="00333FA0"/>
    <w:rsid w:val="003352EC"/>
    <w:rsid w:val="003374F7"/>
    <w:rsid w:val="0033792A"/>
    <w:rsid w:val="00337AEF"/>
    <w:rsid w:val="00340864"/>
    <w:rsid w:val="00340E42"/>
    <w:rsid w:val="00341B1C"/>
    <w:rsid w:val="00341E18"/>
    <w:rsid w:val="003420D5"/>
    <w:rsid w:val="00343C06"/>
    <w:rsid w:val="00343F02"/>
    <w:rsid w:val="00345456"/>
    <w:rsid w:val="003455E8"/>
    <w:rsid w:val="003466A9"/>
    <w:rsid w:val="00347146"/>
    <w:rsid w:val="00347936"/>
    <w:rsid w:val="003502B7"/>
    <w:rsid w:val="00350B82"/>
    <w:rsid w:val="00352394"/>
    <w:rsid w:val="003524EA"/>
    <w:rsid w:val="00354AD1"/>
    <w:rsid w:val="00355084"/>
    <w:rsid w:val="00355717"/>
    <w:rsid w:val="00356F6B"/>
    <w:rsid w:val="0035704D"/>
    <w:rsid w:val="003571FB"/>
    <w:rsid w:val="00357F33"/>
    <w:rsid w:val="00360016"/>
    <w:rsid w:val="003606D0"/>
    <w:rsid w:val="00360A58"/>
    <w:rsid w:val="00361315"/>
    <w:rsid w:val="00361A42"/>
    <w:rsid w:val="0036272C"/>
    <w:rsid w:val="003627FB"/>
    <w:rsid w:val="00362FC2"/>
    <w:rsid w:val="00363566"/>
    <w:rsid w:val="00363DE1"/>
    <w:rsid w:val="00363EBA"/>
    <w:rsid w:val="0036510E"/>
    <w:rsid w:val="0036547E"/>
    <w:rsid w:val="0036569C"/>
    <w:rsid w:val="00366C9E"/>
    <w:rsid w:val="00366FAE"/>
    <w:rsid w:val="0036768F"/>
    <w:rsid w:val="00367FD1"/>
    <w:rsid w:val="003703FD"/>
    <w:rsid w:val="00371174"/>
    <w:rsid w:val="003732BF"/>
    <w:rsid w:val="0037361A"/>
    <w:rsid w:val="00375088"/>
    <w:rsid w:val="00375AE7"/>
    <w:rsid w:val="0037672C"/>
    <w:rsid w:val="00376FBC"/>
    <w:rsid w:val="00377272"/>
    <w:rsid w:val="0037727F"/>
    <w:rsid w:val="00377A16"/>
    <w:rsid w:val="00380143"/>
    <w:rsid w:val="00380CF2"/>
    <w:rsid w:val="003810AB"/>
    <w:rsid w:val="003818AD"/>
    <w:rsid w:val="00381FA4"/>
    <w:rsid w:val="0038295D"/>
    <w:rsid w:val="0038299B"/>
    <w:rsid w:val="00383311"/>
    <w:rsid w:val="00384881"/>
    <w:rsid w:val="00385F07"/>
    <w:rsid w:val="003874AD"/>
    <w:rsid w:val="003877AD"/>
    <w:rsid w:val="0039026C"/>
    <w:rsid w:val="00391B01"/>
    <w:rsid w:val="00391DEF"/>
    <w:rsid w:val="00392896"/>
    <w:rsid w:val="00392A1F"/>
    <w:rsid w:val="00393389"/>
    <w:rsid w:val="00393FC1"/>
    <w:rsid w:val="003942FC"/>
    <w:rsid w:val="00394A60"/>
    <w:rsid w:val="00395128"/>
    <w:rsid w:val="00395CFF"/>
    <w:rsid w:val="00397189"/>
    <w:rsid w:val="0039735B"/>
    <w:rsid w:val="00397BB5"/>
    <w:rsid w:val="003A1576"/>
    <w:rsid w:val="003A2429"/>
    <w:rsid w:val="003A2AA8"/>
    <w:rsid w:val="003A30E5"/>
    <w:rsid w:val="003A3516"/>
    <w:rsid w:val="003A3C70"/>
    <w:rsid w:val="003A49F2"/>
    <w:rsid w:val="003A4B9C"/>
    <w:rsid w:val="003A4E38"/>
    <w:rsid w:val="003A5EE1"/>
    <w:rsid w:val="003A69DE"/>
    <w:rsid w:val="003A6E61"/>
    <w:rsid w:val="003A74A5"/>
    <w:rsid w:val="003B079B"/>
    <w:rsid w:val="003B0926"/>
    <w:rsid w:val="003B105F"/>
    <w:rsid w:val="003B1F63"/>
    <w:rsid w:val="003B2B30"/>
    <w:rsid w:val="003B495C"/>
    <w:rsid w:val="003B50C6"/>
    <w:rsid w:val="003B5F83"/>
    <w:rsid w:val="003B6A31"/>
    <w:rsid w:val="003B6B1E"/>
    <w:rsid w:val="003B7E34"/>
    <w:rsid w:val="003C0D2E"/>
    <w:rsid w:val="003C0DEC"/>
    <w:rsid w:val="003C0E9D"/>
    <w:rsid w:val="003C17F5"/>
    <w:rsid w:val="003C1AE7"/>
    <w:rsid w:val="003C1FB1"/>
    <w:rsid w:val="003C22FF"/>
    <w:rsid w:val="003C24ED"/>
    <w:rsid w:val="003C5690"/>
    <w:rsid w:val="003C5A58"/>
    <w:rsid w:val="003C6126"/>
    <w:rsid w:val="003C6858"/>
    <w:rsid w:val="003C6F3C"/>
    <w:rsid w:val="003C7068"/>
    <w:rsid w:val="003C70C2"/>
    <w:rsid w:val="003C74CB"/>
    <w:rsid w:val="003C7C95"/>
    <w:rsid w:val="003D0AAD"/>
    <w:rsid w:val="003D1C7A"/>
    <w:rsid w:val="003D218C"/>
    <w:rsid w:val="003D41F7"/>
    <w:rsid w:val="003D43E9"/>
    <w:rsid w:val="003D4476"/>
    <w:rsid w:val="003D5F4E"/>
    <w:rsid w:val="003D6C1C"/>
    <w:rsid w:val="003D6DB2"/>
    <w:rsid w:val="003E1F7C"/>
    <w:rsid w:val="003E23EE"/>
    <w:rsid w:val="003E283F"/>
    <w:rsid w:val="003E2BB3"/>
    <w:rsid w:val="003E2C77"/>
    <w:rsid w:val="003E329A"/>
    <w:rsid w:val="003E349A"/>
    <w:rsid w:val="003E4B3F"/>
    <w:rsid w:val="003E5626"/>
    <w:rsid w:val="003E636A"/>
    <w:rsid w:val="003E6A7A"/>
    <w:rsid w:val="003E70D6"/>
    <w:rsid w:val="003F2094"/>
    <w:rsid w:val="003F267D"/>
    <w:rsid w:val="003F3AE6"/>
    <w:rsid w:val="003F49D0"/>
    <w:rsid w:val="003F4F71"/>
    <w:rsid w:val="003F5977"/>
    <w:rsid w:val="003F6204"/>
    <w:rsid w:val="003F7453"/>
    <w:rsid w:val="00401544"/>
    <w:rsid w:val="004018EC"/>
    <w:rsid w:val="00402372"/>
    <w:rsid w:val="0040298E"/>
    <w:rsid w:val="00403481"/>
    <w:rsid w:val="0040405D"/>
    <w:rsid w:val="004040DD"/>
    <w:rsid w:val="0040488D"/>
    <w:rsid w:val="004054B8"/>
    <w:rsid w:val="00405CC5"/>
    <w:rsid w:val="0040672B"/>
    <w:rsid w:val="00406791"/>
    <w:rsid w:val="004120F5"/>
    <w:rsid w:val="00412D31"/>
    <w:rsid w:val="0041429A"/>
    <w:rsid w:val="004142B0"/>
    <w:rsid w:val="00414429"/>
    <w:rsid w:val="00415C7F"/>
    <w:rsid w:val="004160EF"/>
    <w:rsid w:val="004163DD"/>
    <w:rsid w:val="00416F1E"/>
    <w:rsid w:val="0041790D"/>
    <w:rsid w:val="00424203"/>
    <w:rsid w:val="00424348"/>
    <w:rsid w:val="00424350"/>
    <w:rsid w:val="00424928"/>
    <w:rsid w:val="00425932"/>
    <w:rsid w:val="0042768F"/>
    <w:rsid w:val="00430111"/>
    <w:rsid w:val="00430360"/>
    <w:rsid w:val="00431758"/>
    <w:rsid w:val="00432D6A"/>
    <w:rsid w:val="00433271"/>
    <w:rsid w:val="004332C3"/>
    <w:rsid w:val="00433D40"/>
    <w:rsid w:val="004357DF"/>
    <w:rsid w:val="004358DF"/>
    <w:rsid w:val="004361B8"/>
    <w:rsid w:val="00436347"/>
    <w:rsid w:val="00436AC3"/>
    <w:rsid w:val="00437399"/>
    <w:rsid w:val="00440117"/>
    <w:rsid w:val="004406A1"/>
    <w:rsid w:val="0044190C"/>
    <w:rsid w:val="00443AA3"/>
    <w:rsid w:val="00444C30"/>
    <w:rsid w:val="00444E6B"/>
    <w:rsid w:val="0044572D"/>
    <w:rsid w:val="0044612D"/>
    <w:rsid w:val="00446279"/>
    <w:rsid w:val="0044686A"/>
    <w:rsid w:val="00446B10"/>
    <w:rsid w:val="00446E80"/>
    <w:rsid w:val="00450CBC"/>
    <w:rsid w:val="0045151B"/>
    <w:rsid w:val="00452172"/>
    <w:rsid w:val="00452E52"/>
    <w:rsid w:val="00455FDE"/>
    <w:rsid w:val="004560C6"/>
    <w:rsid w:val="00456B09"/>
    <w:rsid w:val="00456B8A"/>
    <w:rsid w:val="00456CF1"/>
    <w:rsid w:val="00456F24"/>
    <w:rsid w:val="00457395"/>
    <w:rsid w:val="00460253"/>
    <w:rsid w:val="00460F73"/>
    <w:rsid w:val="004611C3"/>
    <w:rsid w:val="004620BA"/>
    <w:rsid w:val="00463427"/>
    <w:rsid w:val="00464406"/>
    <w:rsid w:val="0046479A"/>
    <w:rsid w:val="004648E3"/>
    <w:rsid w:val="004652A1"/>
    <w:rsid w:val="00466336"/>
    <w:rsid w:val="00466EF7"/>
    <w:rsid w:val="0046732E"/>
    <w:rsid w:val="00467B7B"/>
    <w:rsid w:val="00470AEB"/>
    <w:rsid w:val="00472805"/>
    <w:rsid w:val="00472AB0"/>
    <w:rsid w:val="00472F15"/>
    <w:rsid w:val="00474EAF"/>
    <w:rsid w:val="004757D0"/>
    <w:rsid w:val="00476AD5"/>
    <w:rsid w:val="00476BD5"/>
    <w:rsid w:val="004772DD"/>
    <w:rsid w:val="004817E9"/>
    <w:rsid w:val="00481B71"/>
    <w:rsid w:val="00481D28"/>
    <w:rsid w:val="004824D7"/>
    <w:rsid w:val="004846C9"/>
    <w:rsid w:val="0048547B"/>
    <w:rsid w:val="00485659"/>
    <w:rsid w:val="004861DD"/>
    <w:rsid w:val="00486716"/>
    <w:rsid w:val="00487FDF"/>
    <w:rsid w:val="00490BFF"/>
    <w:rsid w:val="00490CB5"/>
    <w:rsid w:val="00491362"/>
    <w:rsid w:val="0049258A"/>
    <w:rsid w:val="00493583"/>
    <w:rsid w:val="00493BC9"/>
    <w:rsid w:val="00494AF5"/>
    <w:rsid w:val="004962C5"/>
    <w:rsid w:val="00496BD5"/>
    <w:rsid w:val="00497756"/>
    <w:rsid w:val="004A0375"/>
    <w:rsid w:val="004A03D7"/>
    <w:rsid w:val="004A1170"/>
    <w:rsid w:val="004A143A"/>
    <w:rsid w:val="004A14B2"/>
    <w:rsid w:val="004A22C0"/>
    <w:rsid w:val="004A2DC1"/>
    <w:rsid w:val="004A2EAD"/>
    <w:rsid w:val="004A37CB"/>
    <w:rsid w:val="004A443C"/>
    <w:rsid w:val="004A469C"/>
    <w:rsid w:val="004A4E0E"/>
    <w:rsid w:val="004A62E0"/>
    <w:rsid w:val="004A67C6"/>
    <w:rsid w:val="004A69BF"/>
    <w:rsid w:val="004A6B23"/>
    <w:rsid w:val="004B00AE"/>
    <w:rsid w:val="004B0C9E"/>
    <w:rsid w:val="004B18A5"/>
    <w:rsid w:val="004B1DA2"/>
    <w:rsid w:val="004B2A37"/>
    <w:rsid w:val="004B3089"/>
    <w:rsid w:val="004B377A"/>
    <w:rsid w:val="004B3AA8"/>
    <w:rsid w:val="004B425D"/>
    <w:rsid w:val="004B4B58"/>
    <w:rsid w:val="004B520B"/>
    <w:rsid w:val="004B580B"/>
    <w:rsid w:val="004B6C24"/>
    <w:rsid w:val="004B75C7"/>
    <w:rsid w:val="004C1DF6"/>
    <w:rsid w:val="004C3000"/>
    <w:rsid w:val="004C3C66"/>
    <w:rsid w:val="004C5304"/>
    <w:rsid w:val="004C5FD4"/>
    <w:rsid w:val="004C6911"/>
    <w:rsid w:val="004C692F"/>
    <w:rsid w:val="004D0986"/>
    <w:rsid w:val="004D0999"/>
    <w:rsid w:val="004D1F4F"/>
    <w:rsid w:val="004D2391"/>
    <w:rsid w:val="004D27C8"/>
    <w:rsid w:val="004D38DD"/>
    <w:rsid w:val="004D39BB"/>
    <w:rsid w:val="004D3FD7"/>
    <w:rsid w:val="004D5698"/>
    <w:rsid w:val="004D6582"/>
    <w:rsid w:val="004D7865"/>
    <w:rsid w:val="004D7FB8"/>
    <w:rsid w:val="004E0005"/>
    <w:rsid w:val="004E050F"/>
    <w:rsid w:val="004E12FD"/>
    <w:rsid w:val="004E1BD0"/>
    <w:rsid w:val="004E2051"/>
    <w:rsid w:val="004E2524"/>
    <w:rsid w:val="004E4BF4"/>
    <w:rsid w:val="004E4BF6"/>
    <w:rsid w:val="004E4C78"/>
    <w:rsid w:val="004E4F8A"/>
    <w:rsid w:val="004E6573"/>
    <w:rsid w:val="004E6DF5"/>
    <w:rsid w:val="004E7E5A"/>
    <w:rsid w:val="004F00E0"/>
    <w:rsid w:val="004F1268"/>
    <w:rsid w:val="004F2CE9"/>
    <w:rsid w:val="004F3B1E"/>
    <w:rsid w:val="004F3B82"/>
    <w:rsid w:val="004F3E12"/>
    <w:rsid w:val="004F45FC"/>
    <w:rsid w:val="004F5956"/>
    <w:rsid w:val="004F6248"/>
    <w:rsid w:val="004F62A6"/>
    <w:rsid w:val="004F633F"/>
    <w:rsid w:val="004F6386"/>
    <w:rsid w:val="004F6694"/>
    <w:rsid w:val="004F6D82"/>
    <w:rsid w:val="004F6E83"/>
    <w:rsid w:val="004F7384"/>
    <w:rsid w:val="00501CFA"/>
    <w:rsid w:val="00502124"/>
    <w:rsid w:val="00502499"/>
    <w:rsid w:val="00502D50"/>
    <w:rsid w:val="0050315F"/>
    <w:rsid w:val="005078D0"/>
    <w:rsid w:val="005108D3"/>
    <w:rsid w:val="00510C8B"/>
    <w:rsid w:val="00511219"/>
    <w:rsid w:val="0051184C"/>
    <w:rsid w:val="005122A3"/>
    <w:rsid w:val="005122D6"/>
    <w:rsid w:val="00512367"/>
    <w:rsid w:val="005127BC"/>
    <w:rsid w:val="00514657"/>
    <w:rsid w:val="00514884"/>
    <w:rsid w:val="00514D06"/>
    <w:rsid w:val="0051502B"/>
    <w:rsid w:val="005150DD"/>
    <w:rsid w:val="00515656"/>
    <w:rsid w:val="00515F02"/>
    <w:rsid w:val="0051674B"/>
    <w:rsid w:val="00516C61"/>
    <w:rsid w:val="0051702A"/>
    <w:rsid w:val="0051723C"/>
    <w:rsid w:val="00520343"/>
    <w:rsid w:val="00520370"/>
    <w:rsid w:val="00520565"/>
    <w:rsid w:val="00520C52"/>
    <w:rsid w:val="00522300"/>
    <w:rsid w:val="0052317F"/>
    <w:rsid w:val="00523533"/>
    <w:rsid w:val="00523922"/>
    <w:rsid w:val="005249BC"/>
    <w:rsid w:val="00524F53"/>
    <w:rsid w:val="00526448"/>
    <w:rsid w:val="005267D8"/>
    <w:rsid w:val="00526CF2"/>
    <w:rsid w:val="00526D2F"/>
    <w:rsid w:val="00526DB6"/>
    <w:rsid w:val="00527616"/>
    <w:rsid w:val="0052761B"/>
    <w:rsid w:val="00527A57"/>
    <w:rsid w:val="00530724"/>
    <w:rsid w:val="00530787"/>
    <w:rsid w:val="00532054"/>
    <w:rsid w:val="00533741"/>
    <w:rsid w:val="00533ABC"/>
    <w:rsid w:val="005341ED"/>
    <w:rsid w:val="00534477"/>
    <w:rsid w:val="00534645"/>
    <w:rsid w:val="00534E30"/>
    <w:rsid w:val="00534EA5"/>
    <w:rsid w:val="00534F39"/>
    <w:rsid w:val="005350E8"/>
    <w:rsid w:val="00535663"/>
    <w:rsid w:val="0053626C"/>
    <w:rsid w:val="00536F72"/>
    <w:rsid w:val="00537EB9"/>
    <w:rsid w:val="00540A65"/>
    <w:rsid w:val="00540E13"/>
    <w:rsid w:val="0054179A"/>
    <w:rsid w:val="00541948"/>
    <w:rsid w:val="00541E59"/>
    <w:rsid w:val="00542ADF"/>
    <w:rsid w:val="00542DA7"/>
    <w:rsid w:val="00543748"/>
    <w:rsid w:val="00544002"/>
    <w:rsid w:val="00544315"/>
    <w:rsid w:val="005444A9"/>
    <w:rsid w:val="00544C97"/>
    <w:rsid w:val="00545637"/>
    <w:rsid w:val="00545E78"/>
    <w:rsid w:val="00547316"/>
    <w:rsid w:val="00547917"/>
    <w:rsid w:val="00550853"/>
    <w:rsid w:val="00550D7A"/>
    <w:rsid w:val="00551CBF"/>
    <w:rsid w:val="00553FEA"/>
    <w:rsid w:val="00553FF7"/>
    <w:rsid w:val="0055449C"/>
    <w:rsid w:val="00554735"/>
    <w:rsid w:val="00554CA1"/>
    <w:rsid w:val="00555D5E"/>
    <w:rsid w:val="00556627"/>
    <w:rsid w:val="00556CE5"/>
    <w:rsid w:val="00556CEA"/>
    <w:rsid w:val="00556E49"/>
    <w:rsid w:val="005572DC"/>
    <w:rsid w:val="00561E3A"/>
    <w:rsid w:val="0056248A"/>
    <w:rsid w:val="005629B5"/>
    <w:rsid w:val="00563C80"/>
    <w:rsid w:val="005646CF"/>
    <w:rsid w:val="00564DB8"/>
    <w:rsid w:val="005654F7"/>
    <w:rsid w:val="0056589D"/>
    <w:rsid w:val="0056721B"/>
    <w:rsid w:val="0056748B"/>
    <w:rsid w:val="00567996"/>
    <w:rsid w:val="00567D75"/>
    <w:rsid w:val="00570107"/>
    <w:rsid w:val="00571DC3"/>
    <w:rsid w:val="00575277"/>
    <w:rsid w:val="005754E0"/>
    <w:rsid w:val="005761C3"/>
    <w:rsid w:val="0057743F"/>
    <w:rsid w:val="00577756"/>
    <w:rsid w:val="00577FCE"/>
    <w:rsid w:val="00580D84"/>
    <w:rsid w:val="0058160F"/>
    <w:rsid w:val="005816C3"/>
    <w:rsid w:val="005863AF"/>
    <w:rsid w:val="005879E6"/>
    <w:rsid w:val="00587D9E"/>
    <w:rsid w:val="0059066A"/>
    <w:rsid w:val="00590B31"/>
    <w:rsid w:val="00591AFC"/>
    <w:rsid w:val="005923DA"/>
    <w:rsid w:val="00592AB5"/>
    <w:rsid w:val="005939B3"/>
    <w:rsid w:val="00593E70"/>
    <w:rsid w:val="005942CE"/>
    <w:rsid w:val="00594D95"/>
    <w:rsid w:val="00595A8B"/>
    <w:rsid w:val="0059602B"/>
    <w:rsid w:val="0059660A"/>
    <w:rsid w:val="005966FC"/>
    <w:rsid w:val="005968A0"/>
    <w:rsid w:val="005979FF"/>
    <w:rsid w:val="005A0995"/>
    <w:rsid w:val="005A1707"/>
    <w:rsid w:val="005A1793"/>
    <w:rsid w:val="005A1DBF"/>
    <w:rsid w:val="005A1E4D"/>
    <w:rsid w:val="005A232C"/>
    <w:rsid w:val="005A266F"/>
    <w:rsid w:val="005A3F83"/>
    <w:rsid w:val="005A4548"/>
    <w:rsid w:val="005A4F20"/>
    <w:rsid w:val="005A5877"/>
    <w:rsid w:val="005B0211"/>
    <w:rsid w:val="005B0926"/>
    <w:rsid w:val="005B09BF"/>
    <w:rsid w:val="005B25D2"/>
    <w:rsid w:val="005B2754"/>
    <w:rsid w:val="005B2AFC"/>
    <w:rsid w:val="005B32E6"/>
    <w:rsid w:val="005B372D"/>
    <w:rsid w:val="005B3E49"/>
    <w:rsid w:val="005B42F1"/>
    <w:rsid w:val="005B4F4E"/>
    <w:rsid w:val="005B608B"/>
    <w:rsid w:val="005B709C"/>
    <w:rsid w:val="005B7D7D"/>
    <w:rsid w:val="005C030D"/>
    <w:rsid w:val="005C067F"/>
    <w:rsid w:val="005C112A"/>
    <w:rsid w:val="005C1A2F"/>
    <w:rsid w:val="005C1B0F"/>
    <w:rsid w:val="005C1BC6"/>
    <w:rsid w:val="005C1E60"/>
    <w:rsid w:val="005C2EDF"/>
    <w:rsid w:val="005C3D9E"/>
    <w:rsid w:val="005C436F"/>
    <w:rsid w:val="005C4530"/>
    <w:rsid w:val="005C45B4"/>
    <w:rsid w:val="005C54A8"/>
    <w:rsid w:val="005C62E2"/>
    <w:rsid w:val="005C7177"/>
    <w:rsid w:val="005C74E3"/>
    <w:rsid w:val="005C7BC0"/>
    <w:rsid w:val="005D020E"/>
    <w:rsid w:val="005D15C5"/>
    <w:rsid w:val="005D2AB0"/>
    <w:rsid w:val="005D3F35"/>
    <w:rsid w:val="005D3FED"/>
    <w:rsid w:val="005D4863"/>
    <w:rsid w:val="005D5433"/>
    <w:rsid w:val="005D5678"/>
    <w:rsid w:val="005D59ED"/>
    <w:rsid w:val="005D5C25"/>
    <w:rsid w:val="005D62FC"/>
    <w:rsid w:val="005D6B49"/>
    <w:rsid w:val="005D7072"/>
    <w:rsid w:val="005E1760"/>
    <w:rsid w:val="005E43A8"/>
    <w:rsid w:val="005E499A"/>
    <w:rsid w:val="005E49E5"/>
    <w:rsid w:val="005E4A44"/>
    <w:rsid w:val="005E4C81"/>
    <w:rsid w:val="005E5BE2"/>
    <w:rsid w:val="005E60AC"/>
    <w:rsid w:val="005E6B69"/>
    <w:rsid w:val="005E6C3D"/>
    <w:rsid w:val="005F02AE"/>
    <w:rsid w:val="005F0896"/>
    <w:rsid w:val="005F0F2C"/>
    <w:rsid w:val="005F2302"/>
    <w:rsid w:val="005F5070"/>
    <w:rsid w:val="005F6170"/>
    <w:rsid w:val="005F74DB"/>
    <w:rsid w:val="005F7579"/>
    <w:rsid w:val="005F7657"/>
    <w:rsid w:val="005F7A8B"/>
    <w:rsid w:val="006008E8"/>
    <w:rsid w:val="0060129A"/>
    <w:rsid w:val="0060146A"/>
    <w:rsid w:val="00601D2A"/>
    <w:rsid w:val="006039E5"/>
    <w:rsid w:val="00603B96"/>
    <w:rsid w:val="006047EC"/>
    <w:rsid w:val="0060695D"/>
    <w:rsid w:val="00606D30"/>
    <w:rsid w:val="00607B7F"/>
    <w:rsid w:val="00607C69"/>
    <w:rsid w:val="006106B6"/>
    <w:rsid w:val="00610802"/>
    <w:rsid w:val="006108D3"/>
    <w:rsid w:val="00611C1C"/>
    <w:rsid w:val="00612A1E"/>
    <w:rsid w:val="00612F18"/>
    <w:rsid w:val="006149DB"/>
    <w:rsid w:val="00615BE6"/>
    <w:rsid w:val="00616558"/>
    <w:rsid w:val="00616CBA"/>
    <w:rsid w:val="00617C9A"/>
    <w:rsid w:val="00620184"/>
    <w:rsid w:val="00620372"/>
    <w:rsid w:val="00621520"/>
    <w:rsid w:val="00621BE0"/>
    <w:rsid w:val="00621C95"/>
    <w:rsid w:val="00621E6C"/>
    <w:rsid w:val="00622FBC"/>
    <w:rsid w:val="006230C4"/>
    <w:rsid w:val="00623149"/>
    <w:rsid w:val="0062344B"/>
    <w:rsid w:val="00624374"/>
    <w:rsid w:val="0062465F"/>
    <w:rsid w:val="00624B03"/>
    <w:rsid w:val="006251CF"/>
    <w:rsid w:val="00626095"/>
    <w:rsid w:val="006263F9"/>
    <w:rsid w:val="00626773"/>
    <w:rsid w:val="00626964"/>
    <w:rsid w:val="00626ABE"/>
    <w:rsid w:val="0062734C"/>
    <w:rsid w:val="00627EA5"/>
    <w:rsid w:val="00630926"/>
    <w:rsid w:val="00630AE0"/>
    <w:rsid w:val="006318A0"/>
    <w:rsid w:val="00632243"/>
    <w:rsid w:val="00632A2A"/>
    <w:rsid w:val="006333EA"/>
    <w:rsid w:val="00633ECF"/>
    <w:rsid w:val="00634361"/>
    <w:rsid w:val="00634B2A"/>
    <w:rsid w:val="0063607F"/>
    <w:rsid w:val="00636EC4"/>
    <w:rsid w:val="006371B7"/>
    <w:rsid w:val="00637449"/>
    <w:rsid w:val="00637B9F"/>
    <w:rsid w:val="00640731"/>
    <w:rsid w:val="00640770"/>
    <w:rsid w:val="006416BE"/>
    <w:rsid w:val="0064188C"/>
    <w:rsid w:val="00641C27"/>
    <w:rsid w:val="006423DF"/>
    <w:rsid w:val="0064304E"/>
    <w:rsid w:val="00644CD8"/>
    <w:rsid w:val="006452ED"/>
    <w:rsid w:val="00645F1A"/>
    <w:rsid w:val="0064679C"/>
    <w:rsid w:val="006473F1"/>
    <w:rsid w:val="00647BBF"/>
    <w:rsid w:val="006508CD"/>
    <w:rsid w:val="00651060"/>
    <w:rsid w:val="00651798"/>
    <w:rsid w:val="00651B77"/>
    <w:rsid w:val="00651C61"/>
    <w:rsid w:val="006520B3"/>
    <w:rsid w:val="00652299"/>
    <w:rsid w:val="00654096"/>
    <w:rsid w:val="00654238"/>
    <w:rsid w:val="006559B1"/>
    <w:rsid w:val="00655AA0"/>
    <w:rsid w:val="006565C7"/>
    <w:rsid w:val="00656AD3"/>
    <w:rsid w:val="00657287"/>
    <w:rsid w:val="006602A8"/>
    <w:rsid w:val="00660F98"/>
    <w:rsid w:val="0066111D"/>
    <w:rsid w:val="00662407"/>
    <w:rsid w:val="00662525"/>
    <w:rsid w:val="00663D3F"/>
    <w:rsid w:val="006642BB"/>
    <w:rsid w:val="0066497C"/>
    <w:rsid w:val="0066656A"/>
    <w:rsid w:val="00666A51"/>
    <w:rsid w:val="00666C6B"/>
    <w:rsid w:val="00667E14"/>
    <w:rsid w:val="006701C8"/>
    <w:rsid w:val="00670574"/>
    <w:rsid w:val="00670DC1"/>
    <w:rsid w:val="0067145C"/>
    <w:rsid w:val="006715DE"/>
    <w:rsid w:val="00671D0C"/>
    <w:rsid w:val="0067200F"/>
    <w:rsid w:val="00673D79"/>
    <w:rsid w:val="00674264"/>
    <w:rsid w:val="0067452D"/>
    <w:rsid w:val="00674A42"/>
    <w:rsid w:val="006752B8"/>
    <w:rsid w:val="00675915"/>
    <w:rsid w:val="00675DDD"/>
    <w:rsid w:val="00676222"/>
    <w:rsid w:val="00676AA3"/>
    <w:rsid w:val="00680107"/>
    <w:rsid w:val="00680739"/>
    <w:rsid w:val="006807F7"/>
    <w:rsid w:val="0068096D"/>
    <w:rsid w:val="006810EF"/>
    <w:rsid w:val="00681AFC"/>
    <w:rsid w:val="00682BBE"/>
    <w:rsid w:val="00683782"/>
    <w:rsid w:val="00684ACA"/>
    <w:rsid w:val="00687BCE"/>
    <w:rsid w:val="00687C1B"/>
    <w:rsid w:val="00687F4E"/>
    <w:rsid w:val="00690CF0"/>
    <w:rsid w:val="00691321"/>
    <w:rsid w:val="00691E2B"/>
    <w:rsid w:val="0069223E"/>
    <w:rsid w:val="006922F6"/>
    <w:rsid w:val="006925FA"/>
    <w:rsid w:val="00693822"/>
    <w:rsid w:val="00693B33"/>
    <w:rsid w:val="00693EDE"/>
    <w:rsid w:val="0069439F"/>
    <w:rsid w:val="00694C2E"/>
    <w:rsid w:val="006959F3"/>
    <w:rsid w:val="00695E5E"/>
    <w:rsid w:val="00696047"/>
    <w:rsid w:val="00696381"/>
    <w:rsid w:val="0069655F"/>
    <w:rsid w:val="006972EE"/>
    <w:rsid w:val="00697535"/>
    <w:rsid w:val="00697DB6"/>
    <w:rsid w:val="006A04F5"/>
    <w:rsid w:val="006A05B8"/>
    <w:rsid w:val="006A0BC7"/>
    <w:rsid w:val="006A2129"/>
    <w:rsid w:val="006A2AA4"/>
    <w:rsid w:val="006A2E45"/>
    <w:rsid w:val="006A376A"/>
    <w:rsid w:val="006A382E"/>
    <w:rsid w:val="006A38DF"/>
    <w:rsid w:val="006A477A"/>
    <w:rsid w:val="006A55E9"/>
    <w:rsid w:val="006A58D3"/>
    <w:rsid w:val="006A6DFA"/>
    <w:rsid w:val="006A745F"/>
    <w:rsid w:val="006A7B7E"/>
    <w:rsid w:val="006A7BE9"/>
    <w:rsid w:val="006B082C"/>
    <w:rsid w:val="006B1BC0"/>
    <w:rsid w:val="006B1CB1"/>
    <w:rsid w:val="006B31A8"/>
    <w:rsid w:val="006B3530"/>
    <w:rsid w:val="006B35B9"/>
    <w:rsid w:val="006B4232"/>
    <w:rsid w:val="006B4A85"/>
    <w:rsid w:val="006B4B8F"/>
    <w:rsid w:val="006B4C6E"/>
    <w:rsid w:val="006B58C3"/>
    <w:rsid w:val="006B5FB6"/>
    <w:rsid w:val="006B63C6"/>
    <w:rsid w:val="006C054B"/>
    <w:rsid w:val="006C1647"/>
    <w:rsid w:val="006C2170"/>
    <w:rsid w:val="006C305C"/>
    <w:rsid w:val="006C32E8"/>
    <w:rsid w:val="006C3404"/>
    <w:rsid w:val="006C3F31"/>
    <w:rsid w:val="006C44C4"/>
    <w:rsid w:val="006C6CAE"/>
    <w:rsid w:val="006C6CCB"/>
    <w:rsid w:val="006D0A67"/>
    <w:rsid w:val="006D0BD1"/>
    <w:rsid w:val="006D1832"/>
    <w:rsid w:val="006D1960"/>
    <w:rsid w:val="006D2361"/>
    <w:rsid w:val="006D2682"/>
    <w:rsid w:val="006D31C3"/>
    <w:rsid w:val="006D332D"/>
    <w:rsid w:val="006D3D66"/>
    <w:rsid w:val="006D4F4C"/>
    <w:rsid w:val="006D5A6E"/>
    <w:rsid w:val="006D5F57"/>
    <w:rsid w:val="006D6948"/>
    <w:rsid w:val="006D69DA"/>
    <w:rsid w:val="006D7ECC"/>
    <w:rsid w:val="006E001D"/>
    <w:rsid w:val="006E005C"/>
    <w:rsid w:val="006E0737"/>
    <w:rsid w:val="006E0F4F"/>
    <w:rsid w:val="006E327B"/>
    <w:rsid w:val="006E3ABB"/>
    <w:rsid w:val="006E4274"/>
    <w:rsid w:val="006E43C2"/>
    <w:rsid w:val="006E5281"/>
    <w:rsid w:val="006E6F56"/>
    <w:rsid w:val="006E7722"/>
    <w:rsid w:val="006F0650"/>
    <w:rsid w:val="006F0902"/>
    <w:rsid w:val="006F1498"/>
    <w:rsid w:val="006F1831"/>
    <w:rsid w:val="006F2973"/>
    <w:rsid w:val="006F50E8"/>
    <w:rsid w:val="006F63C5"/>
    <w:rsid w:val="006F6540"/>
    <w:rsid w:val="006F677E"/>
    <w:rsid w:val="006F7180"/>
    <w:rsid w:val="006F7560"/>
    <w:rsid w:val="006F7663"/>
    <w:rsid w:val="007015EC"/>
    <w:rsid w:val="0070270B"/>
    <w:rsid w:val="00703CBB"/>
    <w:rsid w:val="00705826"/>
    <w:rsid w:val="00706A2D"/>
    <w:rsid w:val="00706C5E"/>
    <w:rsid w:val="00707351"/>
    <w:rsid w:val="00707EEC"/>
    <w:rsid w:val="00710300"/>
    <w:rsid w:val="0071145E"/>
    <w:rsid w:val="00712518"/>
    <w:rsid w:val="00712D6D"/>
    <w:rsid w:val="00712E7A"/>
    <w:rsid w:val="00712EE7"/>
    <w:rsid w:val="00713DA1"/>
    <w:rsid w:val="007140E4"/>
    <w:rsid w:val="00714316"/>
    <w:rsid w:val="007145A9"/>
    <w:rsid w:val="00714686"/>
    <w:rsid w:val="00714767"/>
    <w:rsid w:val="00714D56"/>
    <w:rsid w:val="00714DF4"/>
    <w:rsid w:val="007150CD"/>
    <w:rsid w:val="007150CF"/>
    <w:rsid w:val="00715892"/>
    <w:rsid w:val="00716370"/>
    <w:rsid w:val="007165F9"/>
    <w:rsid w:val="007170B2"/>
    <w:rsid w:val="007177C0"/>
    <w:rsid w:val="00717B25"/>
    <w:rsid w:val="00717BA8"/>
    <w:rsid w:val="00720246"/>
    <w:rsid w:val="007205A2"/>
    <w:rsid w:val="00720B48"/>
    <w:rsid w:val="0072101E"/>
    <w:rsid w:val="00721157"/>
    <w:rsid w:val="007216AA"/>
    <w:rsid w:val="007227F1"/>
    <w:rsid w:val="00722C20"/>
    <w:rsid w:val="00722E10"/>
    <w:rsid w:val="007241A2"/>
    <w:rsid w:val="0072512D"/>
    <w:rsid w:val="007255CA"/>
    <w:rsid w:val="00725FA9"/>
    <w:rsid w:val="007265DD"/>
    <w:rsid w:val="0072660A"/>
    <w:rsid w:val="00726AAD"/>
    <w:rsid w:val="00727A5D"/>
    <w:rsid w:val="00727F0E"/>
    <w:rsid w:val="00732458"/>
    <w:rsid w:val="00733273"/>
    <w:rsid w:val="00733CDF"/>
    <w:rsid w:val="00734BB6"/>
    <w:rsid w:val="007366A3"/>
    <w:rsid w:val="00736EB0"/>
    <w:rsid w:val="00736F06"/>
    <w:rsid w:val="007376D2"/>
    <w:rsid w:val="007377FA"/>
    <w:rsid w:val="00740199"/>
    <w:rsid w:val="0074065B"/>
    <w:rsid w:val="00740B54"/>
    <w:rsid w:val="00741935"/>
    <w:rsid w:val="00741EB9"/>
    <w:rsid w:val="00742195"/>
    <w:rsid w:val="00742ECD"/>
    <w:rsid w:val="007433EA"/>
    <w:rsid w:val="00744250"/>
    <w:rsid w:val="007449CB"/>
    <w:rsid w:val="00744B44"/>
    <w:rsid w:val="00745382"/>
    <w:rsid w:val="00745437"/>
    <w:rsid w:val="00745F7B"/>
    <w:rsid w:val="0074655F"/>
    <w:rsid w:val="00746B90"/>
    <w:rsid w:val="0074709B"/>
    <w:rsid w:val="0074712C"/>
    <w:rsid w:val="00747E26"/>
    <w:rsid w:val="00751C5D"/>
    <w:rsid w:val="007535A0"/>
    <w:rsid w:val="00753784"/>
    <w:rsid w:val="0075431E"/>
    <w:rsid w:val="007558E0"/>
    <w:rsid w:val="00755D91"/>
    <w:rsid w:val="007563BA"/>
    <w:rsid w:val="00756E73"/>
    <w:rsid w:val="00756F1D"/>
    <w:rsid w:val="00757454"/>
    <w:rsid w:val="00757BA6"/>
    <w:rsid w:val="00760062"/>
    <w:rsid w:val="00760891"/>
    <w:rsid w:val="00760B27"/>
    <w:rsid w:val="007613C2"/>
    <w:rsid w:val="0076177E"/>
    <w:rsid w:val="00761889"/>
    <w:rsid w:val="00761BC0"/>
    <w:rsid w:val="00761C64"/>
    <w:rsid w:val="00761F78"/>
    <w:rsid w:val="00762127"/>
    <w:rsid w:val="00763128"/>
    <w:rsid w:val="00763F97"/>
    <w:rsid w:val="00764066"/>
    <w:rsid w:val="00764C6A"/>
    <w:rsid w:val="00765ED8"/>
    <w:rsid w:val="00765FBE"/>
    <w:rsid w:val="007666F0"/>
    <w:rsid w:val="007668DD"/>
    <w:rsid w:val="00772ED2"/>
    <w:rsid w:val="00774520"/>
    <w:rsid w:val="007748D9"/>
    <w:rsid w:val="00774EC3"/>
    <w:rsid w:val="00775DF7"/>
    <w:rsid w:val="00777A9F"/>
    <w:rsid w:val="00780D8E"/>
    <w:rsid w:val="007814D6"/>
    <w:rsid w:val="00782A6F"/>
    <w:rsid w:val="00782D3A"/>
    <w:rsid w:val="00782FC3"/>
    <w:rsid w:val="007833B8"/>
    <w:rsid w:val="00783941"/>
    <w:rsid w:val="0078409A"/>
    <w:rsid w:val="00785C58"/>
    <w:rsid w:val="0078648E"/>
    <w:rsid w:val="00787867"/>
    <w:rsid w:val="007878D3"/>
    <w:rsid w:val="007908F3"/>
    <w:rsid w:val="00790A0B"/>
    <w:rsid w:val="00791221"/>
    <w:rsid w:val="007919D3"/>
    <w:rsid w:val="00791C41"/>
    <w:rsid w:val="00791C6C"/>
    <w:rsid w:val="00793679"/>
    <w:rsid w:val="007937C0"/>
    <w:rsid w:val="007938A1"/>
    <w:rsid w:val="007943AD"/>
    <w:rsid w:val="00795001"/>
    <w:rsid w:val="00795315"/>
    <w:rsid w:val="00795D28"/>
    <w:rsid w:val="00797B45"/>
    <w:rsid w:val="007A0C38"/>
    <w:rsid w:val="007A13B4"/>
    <w:rsid w:val="007A42A3"/>
    <w:rsid w:val="007A4471"/>
    <w:rsid w:val="007A45C8"/>
    <w:rsid w:val="007A61EE"/>
    <w:rsid w:val="007A6AFD"/>
    <w:rsid w:val="007B1B6D"/>
    <w:rsid w:val="007B379C"/>
    <w:rsid w:val="007B4AC8"/>
    <w:rsid w:val="007B5607"/>
    <w:rsid w:val="007B5DE7"/>
    <w:rsid w:val="007B7184"/>
    <w:rsid w:val="007C00C3"/>
    <w:rsid w:val="007C0475"/>
    <w:rsid w:val="007C0EF8"/>
    <w:rsid w:val="007C196A"/>
    <w:rsid w:val="007C1A31"/>
    <w:rsid w:val="007C1CF1"/>
    <w:rsid w:val="007C2B41"/>
    <w:rsid w:val="007C2BA0"/>
    <w:rsid w:val="007C2E4F"/>
    <w:rsid w:val="007C2FCF"/>
    <w:rsid w:val="007C340F"/>
    <w:rsid w:val="007C4217"/>
    <w:rsid w:val="007C53AD"/>
    <w:rsid w:val="007C5D64"/>
    <w:rsid w:val="007C7236"/>
    <w:rsid w:val="007C7B59"/>
    <w:rsid w:val="007D0318"/>
    <w:rsid w:val="007D102E"/>
    <w:rsid w:val="007D2149"/>
    <w:rsid w:val="007D28F2"/>
    <w:rsid w:val="007D2B69"/>
    <w:rsid w:val="007D2F4E"/>
    <w:rsid w:val="007D4756"/>
    <w:rsid w:val="007D60D6"/>
    <w:rsid w:val="007D6188"/>
    <w:rsid w:val="007D6377"/>
    <w:rsid w:val="007D6827"/>
    <w:rsid w:val="007E06C4"/>
    <w:rsid w:val="007E0803"/>
    <w:rsid w:val="007E0A4D"/>
    <w:rsid w:val="007E1AC1"/>
    <w:rsid w:val="007E36A8"/>
    <w:rsid w:val="007E426F"/>
    <w:rsid w:val="007E49A8"/>
    <w:rsid w:val="007E4DAD"/>
    <w:rsid w:val="007E5616"/>
    <w:rsid w:val="007E5746"/>
    <w:rsid w:val="007E5A2A"/>
    <w:rsid w:val="007E5C0B"/>
    <w:rsid w:val="007E6931"/>
    <w:rsid w:val="007E6C19"/>
    <w:rsid w:val="007E6DE1"/>
    <w:rsid w:val="007E7027"/>
    <w:rsid w:val="007E703C"/>
    <w:rsid w:val="007E7AE4"/>
    <w:rsid w:val="007F0B89"/>
    <w:rsid w:val="007F0C1E"/>
    <w:rsid w:val="007F2027"/>
    <w:rsid w:val="007F2D1B"/>
    <w:rsid w:val="007F33D4"/>
    <w:rsid w:val="007F34B9"/>
    <w:rsid w:val="007F3DF6"/>
    <w:rsid w:val="007F3E15"/>
    <w:rsid w:val="007F5F8F"/>
    <w:rsid w:val="007F61E1"/>
    <w:rsid w:val="007F6DB4"/>
    <w:rsid w:val="007F7C69"/>
    <w:rsid w:val="0080167E"/>
    <w:rsid w:val="00801E38"/>
    <w:rsid w:val="00804477"/>
    <w:rsid w:val="008050EA"/>
    <w:rsid w:val="008053F7"/>
    <w:rsid w:val="008058B9"/>
    <w:rsid w:val="00806694"/>
    <w:rsid w:val="008069B9"/>
    <w:rsid w:val="00806A01"/>
    <w:rsid w:val="00807E57"/>
    <w:rsid w:val="00810159"/>
    <w:rsid w:val="008102AC"/>
    <w:rsid w:val="00810C67"/>
    <w:rsid w:val="0081151F"/>
    <w:rsid w:val="00812500"/>
    <w:rsid w:val="0081359A"/>
    <w:rsid w:val="008137E8"/>
    <w:rsid w:val="00813CCA"/>
    <w:rsid w:val="0081488F"/>
    <w:rsid w:val="00814E05"/>
    <w:rsid w:val="0081662C"/>
    <w:rsid w:val="008172CB"/>
    <w:rsid w:val="0082021D"/>
    <w:rsid w:val="00820683"/>
    <w:rsid w:val="00820712"/>
    <w:rsid w:val="00820E85"/>
    <w:rsid w:val="0082167D"/>
    <w:rsid w:val="00821C59"/>
    <w:rsid w:val="00823DF3"/>
    <w:rsid w:val="00823FE0"/>
    <w:rsid w:val="008246F1"/>
    <w:rsid w:val="00825BA7"/>
    <w:rsid w:val="00825BDB"/>
    <w:rsid w:val="00825BDE"/>
    <w:rsid w:val="00826499"/>
    <w:rsid w:val="0083031C"/>
    <w:rsid w:val="008315ED"/>
    <w:rsid w:val="00832A3F"/>
    <w:rsid w:val="00832C3B"/>
    <w:rsid w:val="00832F64"/>
    <w:rsid w:val="00833537"/>
    <w:rsid w:val="00835337"/>
    <w:rsid w:val="008359BB"/>
    <w:rsid w:val="00836246"/>
    <w:rsid w:val="008362DF"/>
    <w:rsid w:val="008373B0"/>
    <w:rsid w:val="00837E64"/>
    <w:rsid w:val="008404B0"/>
    <w:rsid w:val="00843004"/>
    <w:rsid w:val="008447C2"/>
    <w:rsid w:val="00845800"/>
    <w:rsid w:val="00845FE2"/>
    <w:rsid w:val="00846442"/>
    <w:rsid w:val="00846EFB"/>
    <w:rsid w:val="0084729B"/>
    <w:rsid w:val="00847529"/>
    <w:rsid w:val="00847DDE"/>
    <w:rsid w:val="00850271"/>
    <w:rsid w:val="00850313"/>
    <w:rsid w:val="008504F8"/>
    <w:rsid w:val="00850A6B"/>
    <w:rsid w:val="00850BED"/>
    <w:rsid w:val="00852383"/>
    <w:rsid w:val="008525CD"/>
    <w:rsid w:val="00852E35"/>
    <w:rsid w:val="00853483"/>
    <w:rsid w:val="00853910"/>
    <w:rsid w:val="00854F89"/>
    <w:rsid w:val="00855A91"/>
    <w:rsid w:val="008561C2"/>
    <w:rsid w:val="00857C03"/>
    <w:rsid w:val="00857C2A"/>
    <w:rsid w:val="00857CB6"/>
    <w:rsid w:val="008603D0"/>
    <w:rsid w:val="008604DD"/>
    <w:rsid w:val="00860533"/>
    <w:rsid w:val="00860AC0"/>
    <w:rsid w:val="008615E8"/>
    <w:rsid w:val="00861908"/>
    <w:rsid w:val="008628FC"/>
    <w:rsid w:val="00862B30"/>
    <w:rsid w:val="00862F8F"/>
    <w:rsid w:val="00864AB8"/>
    <w:rsid w:val="00864D5A"/>
    <w:rsid w:val="00865185"/>
    <w:rsid w:val="008655A0"/>
    <w:rsid w:val="00865F59"/>
    <w:rsid w:val="00866709"/>
    <w:rsid w:val="00866B83"/>
    <w:rsid w:val="008673CB"/>
    <w:rsid w:val="00867B87"/>
    <w:rsid w:val="008702F8"/>
    <w:rsid w:val="00870478"/>
    <w:rsid w:val="008719F9"/>
    <w:rsid w:val="00871B50"/>
    <w:rsid w:val="00871EF3"/>
    <w:rsid w:val="008721F6"/>
    <w:rsid w:val="00873728"/>
    <w:rsid w:val="00873A6B"/>
    <w:rsid w:val="00874648"/>
    <w:rsid w:val="008758A5"/>
    <w:rsid w:val="008758E5"/>
    <w:rsid w:val="00876273"/>
    <w:rsid w:val="00876608"/>
    <w:rsid w:val="008767C7"/>
    <w:rsid w:val="00876CC5"/>
    <w:rsid w:val="00876CF1"/>
    <w:rsid w:val="00877675"/>
    <w:rsid w:val="00877D6D"/>
    <w:rsid w:val="00877F18"/>
    <w:rsid w:val="00877F22"/>
    <w:rsid w:val="00877FD4"/>
    <w:rsid w:val="00880167"/>
    <w:rsid w:val="008802EC"/>
    <w:rsid w:val="00880367"/>
    <w:rsid w:val="00881717"/>
    <w:rsid w:val="00884691"/>
    <w:rsid w:val="00886DFA"/>
    <w:rsid w:val="00890184"/>
    <w:rsid w:val="00890233"/>
    <w:rsid w:val="008906F4"/>
    <w:rsid w:val="00890790"/>
    <w:rsid w:val="00890798"/>
    <w:rsid w:val="00890881"/>
    <w:rsid w:val="00891205"/>
    <w:rsid w:val="00891292"/>
    <w:rsid w:val="0089138A"/>
    <w:rsid w:val="0089202B"/>
    <w:rsid w:val="00892404"/>
    <w:rsid w:val="00892FF4"/>
    <w:rsid w:val="0089385F"/>
    <w:rsid w:val="00893A7C"/>
    <w:rsid w:val="00894C38"/>
    <w:rsid w:val="008966D3"/>
    <w:rsid w:val="00896ACE"/>
    <w:rsid w:val="00897084"/>
    <w:rsid w:val="00897336"/>
    <w:rsid w:val="00897531"/>
    <w:rsid w:val="00897549"/>
    <w:rsid w:val="008A0E39"/>
    <w:rsid w:val="008A1227"/>
    <w:rsid w:val="008A3A56"/>
    <w:rsid w:val="008A420C"/>
    <w:rsid w:val="008A6075"/>
    <w:rsid w:val="008A7D55"/>
    <w:rsid w:val="008B0013"/>
    <w:rsid w:val="008B0082"/>
    <w:rsid w:val="008B1308"/>
    <w:rsid w:val="008B15F4"/>
    <w:rsid w:val="008B1807"/>
    <w:rsid w:val="008B1C67"/>
    <w:rsid w:val="008B1FBA"/>
    <w:rsid w:val="008B5E89"/>
    <w:rsid w:val="008B63B9"/>
    <w:rsid w:val="008B6AA4"/>
    <w:rsid w:val="008B6BA9"/>
    <w:rsid w:val="008C0160"/>
    <w:rsid w:val="008C12BD"/>
    <w:rsid w:val="008C1414"/>
    <w:rsid w:val="008C32DB"/>
    <w:rsid w:val="008C3427"/>
    <w:rsid w:val="008C3A78"/>
    <w:rsid w:val="008C5160"/>
    <w:rsid w:val="008C557B"/>
    <w:rsid w:val="008C6002"/>
    <w:rsid w:val="008C6673"/>
    <w:rsid w:val="008C6680"/>
    <w:rsid w:val="008C741E"/>
    <w:rsid w:val="008C76C3"/>
    <w:rsid w:val="008D0CE2"/>
    <w:rsid w:val="008D1135"/>
    <w:rsid w:val="008D1266"/>
    <w:rsid w:val="008D1307"/>
    <w:rsid w:val="008D1AD5"/>
    <w:rsid w:val="008D2F3F"/>
    <w:rsid w:val="008D4BB5"/>
    <w:rsid w:val="008D4BC7"/>
    <w:rsid w:val="008D59DD"/>
    <w:rsid w:val="008D6E6A"/>
    <w:rsid w:val="008D7184"/>
    <w:rsid w:val="008D7A04"/>
    <w:rsid w:val="008D7BE5"/>
    <w:rsid w:val="008D7DE4"/>
    <w:rsid w:val="008D7E5B"/>
    <w:rsid w:val="008E23D9"/>
    <w:rsid w:val="008E2636"/>
    <w:rsid w:val="008E32B5"/>
    <w:rsid w:val="008E3E4D"/>
    <w:rsid w:val="008E46C7"/>
    <w:rsid w:val="008E4A6F"/>
    <w:rsid w:val="008E4D7B"/>
    <w:rsid w:val="008E5C92"/>
    <w:rsid w:val="008E6C6E"/>
    <w:rsid w:val="008E70A0"/>
    <w:rsid w:val="008E74CE"/>
    <w:rsid w:val="008E7524"/>
    <w:rsid w:val="008E7F9F"/>
    <w:rsid w:val="008F07B5"/>
    <w:rsid w:val="008F1317"/>
    <w:rsid w:val="008F1F47"/>
    <w:rsid w:val="008F296A"/>
    <w:rsid w:val="008F2AB6"/>
    <w:rsid w:val="008F2D42"/>
    <w:rsid w:val="008F2F48"/>
    <w:rsid w:val="008F35FB"/>
    <w:rsid w:val="008F3D20"/>
    <w:rsid w:val="008F481F"/>
    <w:rsid w:val="008F5D57"/>
    <w:rsid w:val="008F5FC4"/>
    <w:rsid w:val="008F6B3A"/>
    <w:rsid w:val="008F6CCD"/>
    <w:rsid w:val="008F6D83"/>
    <w:rsid w:val="008F7340"/>
    <w:rsid w:val="008F7584"/>
    <w:rsid w:val="008F7917"/>
    <w:rsid w:val="009003E5"/>
    <w:rsid w:val="00900995"/>
    <w:rsid w:val="00900DBC"/>
    <w:rsid w:val="0090182F"/>
    <w:rsid w:val="0090350F"/>
    <w:rsid w:val="00903C4F"/>
    <w:rsid w:val="00903CA8"/>
    <w:rsid w:val="00903DF9"/>
    <w:rsid w:val="00903E9A"/>
    <w:rsid w:val="00904E39"/>
    <w:rsid w:val="00906DCE"/>
    <w:rsid w:val="00910ECD"/>
    <w:rsid w:val="00911FC9"/>
    <w:rsid w:val="00912044"/>
    <w:rsid w:val="00912D7C"/>
    <w:rsid w:val="00912FAB"/>
    <w:rsid w:val="009143FF"/>
    <w:rsid w:val="00914D54"/>
    <w:rsid w:val="009155B9"/>
    <w:rsid w:val="00915E83"/>
    <w:rsid w:val="00916D4A"/>
    <w:rsid w:val="00917CCC"/>
    <w:rsid w:val="00921ACE"/>
    <w:rsid w:val="00921CA8"/>
    <w:rsid w:val="00921D20"/>
    <w:rsid w:val="00923378"/>
    <w:rsid w:val="00923A07"/>
    <w:rsid w:val="00923DB6"/>
    <w:rsid w:val="009243C1"/>
    <w:rsid w:val="00925177"/>
    <w:rsid w:val="00925837"/>
    <w:rsid w:val="00925B80"/>
    <w:rsid w:val="00925E25"/>
    <w:rsid w:val="00925FA9"/>
    <w:rsid w:val="009268C1"/>
    <w:rsid w:val="00926A17"/>
    <w:rsid w:val="00926ACB"/>
    <w:rsid w:val="00926D67"/>
    <w:rsid w:val="00926E6A"/>
    <w:rsid w:val="0093001F"/>
    <w:rsid w:val="009306B8"/>
    <w:rsid w:val="00930D5D"/>
    <w:rsid w:val="009313A1"/>
    <w:rsid w:val="009330EE"/>
    <w:rsid w:val="009332D0"/>
    <w:rsid w:val="00934AA1"/>
    <w:rsid w:val="00937FD9"/>
    <w:rsid w:val="009405A0"/>
    <w:rsid w:val="00940F3A"/>
    <w:rsid w:val="00942A2E"/>
    <w:rsid w:val="00942C5B"/>
    <w:rsid w:val="00942D5F"/>
    <w:rsid w:val="009430C7"/>
    <w:rsid w:val="00943B72"/>
    <w:rsid w:val="00943EAC"/>
    <w:rsid w:val="00944F03"/>
    <w:rsid w:val="00946416"/>
    <w:rsid w:val="00946798"/>
    <w:rsid w:val="009500CF"/>
    <w:rsid w:val="00950441"/>
    <w:rsid w:val="009505FB"/>
    <w:rsid w:val="0095145C"/>
    <w:rsid w:val="00951E2E"/>
    <w:rsid w:val="00953DA5"/>
    <w:rsid w:val="0095415B"/>
    <w:rsid w:val="0095443F"/>
    <w:rsid w:val="0095483A"/>
    <w:rsid w:val="00955025"/>
    <w:rsid w:val="00955C19"/>
    <w:rsid w:val="00955C43"/>
    <w:rsid w:val="00956290"/>
    <w:rsid w:val="009570F6"/>
    <w:rsid w:val="00957ECF"/>
    <w:rsid w:val="00960044"/>
    <w:rsid w:val="009608C1"/>
    <w:rsid w:val="00960E81"/>
    <w:rsid w:val="009614A7"/>
    <w:rsid w:val="00962775"/>
    <w:rsid w:val="00962FB8"/>
    <w:rsid w:val="00963F13"/>
    <w:rsid w:val="00964C90"/>
    <w:rsid w:val="009658EB"/>
    <w:rsid w:val="00965EB6"/>
    <w:rsid w:val="009664D7"/>
    <w:rsid w:val="00967285"/>
    <w:rsid w:val="00967699"/>
    <w:rsid w:val="009725AC"/>
    <w:rsid w:val="009725D1"/>
    <w:rsid w:val="00972BF4"/>
    <w:rsid w:val="00972E7F"/>
    <w:rsid w:val="009734F7"/>
    <w:rsid w:val="0097431C"/>
    <w:rsid w:val="00975B7D"/>
    <w:rsid w:val="00975D81"/>
    <w:rsid w:val="00980CC3"/>
    <w:rsid w:val="009812D8"/>
    <w:rsid w:val="009814FE"/>
    <w:rsid w:val="009847AE"/>
    <w:rsid w:val="00985E0C"/>
    <w:rsid w:val="00986992"/>
    <w:rsid w:val="009916C9"/>
    <w:rsid w:val="00991867"/>
    <w:rsid w:val="00992FF5"/>
    <w:rsid w:val="00994596"/>
    <w:rsid w:val="00994998"/>
    <w:rsid w:val="009958AC"/>
    <w:rsid w:val="009959A6"/>
    <w:rsid w:val="00996B07"/>
    <w:rsid w:val="00996E40"/>
    <w:rsid w:val="00997145"/>
    <w:rsid w:val="00997627"/>
    <w:rsid w:val="00997C3C"/>
    <w:rsid w:val="00997D3F"/>
    <w:rsid w:val="009A34EF"/>
    <w:rsid w:val="009A3E79"/>
    <w:rsid w:val="009A4064"/>
    <w:rsid w:val="009A5969"/>
    <w:rsid w:val="009A71C3"/>
    <w:rsid w:val="009A7229"/>
    <w:rsid w:val="009A73AF"/>
    <w:rsid w:val="009A761B"/>
    <w:rsid w:val="009B0503"/>
    <w:rsid w:val="009B05F3"/>
    <w:rsid w:val="009B138E"/>
    <w:rsid w:val="009B1ABE"/>
    <w:rsid w:val="009B26C9"/>
    <w:rsid w:val="009B296A"/>
    <w:rsid w:val="009B30B6"/>
    <w:rsid w:val="009B3803"/>
    <w:rsid w:val="009B4841"/>
    <w:rsid w:val="009B4A94"/>
    <w:rsid w:val="009B530B"/>
    <w:rsid w:val="009B54FE"/>
    <w:rsid w:val="009B64B0"/>
    <w:rsid w:val="009B6B61"/>
    <w:rsid w:val="009B6BE7"/>
    <w:rsid w:val="009B6D9E"/>
    <w:rsid w:val="009B7BA6"/>
    <w:rsid w:val="009B7C1F"/>
    <w:rsid w:val="009B7E1C"/>
    <w:rsid w:val="009B7FA9"/>
    <w:rsid w:val="009C07FE"/>
    <w:rsid w:val="009C0DD8"/>
    <w:rsid w:val="009C21CE"/>
    <w:rsid w:val="009C2AC7"/>
    <w:rsid w:val="009C3AB9"/>
    <w:rsid w:val="009C56EB"/>
    <w:rsid w:val="009C67A5"/>
    <w:rsid w:val="009C721E"/>
    <w:rsid w:val="009D0A3B"/>
    <w:rsid w:val="009D0A7B"/>
    <w:rsid w:val="009D0BC2"/>
    <w:rsid w:val="009D0FAA"/>
    <w:rsid w:val="009D187C"/>
    <w:rsid w:val="009D2CED"/>
    <w:rsid w:val="009D3870"/>
    <w:rsid w:val="009D3EC6"/>
    <w:rsid w:val="009D474F"/>
    <w:rsid w:val="009D4FE7"/>
    <w:rsid w:val="009D5F44"/>
    <w:rsid w:val="009D6ADB"/>
    <w:rsid w:val="009D6CB9"/>
    <w:rsid w:val="009D7F40"/>
    <w:rsid w:val="009E0222"/>
    <w:rsid w:val="009E0B96"/>
    <w:rsid w:val="009E113C"/>
    <w:rsid w:val="009E1CBA"/>
    <w:rsid w:val="009E1E7B"/>
    <w:rsid w:val="009E33D2"/>
    <w:rsid w:val="009E4E31"/>
    <w:rsid w:val="009E52A0"/>
    <w:rsid w:val="009E58F5"/>
    <w:rsid w:val="009E5B3B"/>
    <w:rsid w:val="009E7170"/>
    <w:rsid w:val="009E7A45"/>
    <w:rsid w:val="009F0F31"/>
    <w:rsid w:val="009F1393"/>
    <w:rsid w:val="009F21A1"/>
    <w:rsid w:val="009F35BE"/>
    <w:rsid w:val="009F5009"/>
    <w:rsid w:val="009F6C1A"/>
    <w:rsid w:val="009F73A5"/>
    <w:rsid w:val="009F7BE0"/>
    <w:rsid w:val="009F7FD6"/>
    <w:rsid w:val="00A0020E"/>
    <w:rsid w:val="00A0021F"/>
    <w:rsid w:val="00A01164"/>
    <w:rsid w:val="00A01D49"/>
    <w:rsid w:val="00A02E60"/>
    <w:rsid w:val="00A02FA4"/>
    <w:rsid w:val="00A0396E"/>
    <w:rsid w:val="00A03995"/>
    <w:rsid w:val="00A03BBD"/>
    <w:rsid w:val="00A046E0"/>
    <w:rsid w:val="00A04BB0"/>
    <w:rsid w:val="00A06820"/>
    <w:rsid w:val="00A06C11"/>
    <w:rsid w:val="00A06DDE"/>
    <w:rsid w:val="00A11503"/>
    <w:rsid w:val="00A11B0F"/>
    <w:rsid w:val="00A11D88"/>
    <w:rsid w:val="00A120D3"/>
    <w:rsid w:val="00A13203"/>
    <w:rsid w:val="00A13778"/>
    <w:rsid w:val="00A149D3"/>
    <w:rsid w:val="00A16C4E"/>
    <w:rsid w:val="00A200D2"/>
    <w:rsid w:val="00A201B2"/>
    <w:rsid w:val="00A2070E"/>
    <w:rsid w:val="00A2079E"/>
    <w:rsid w:val="00A21B3D"/>
    <w:rsid w:val="00A21B4C"/>
    <w:rsid w:val="00A21CF0"/>
    <w:rsid w:val="00A21E4F"/>
    <w:rsid w:val="00A223A2"/>
    <w:rsid w:val="00A226FB"/>
    <w:rsid w:val="00A22A16"/>
    <w:rsid w:val="00A22F98"/>
    <w:rsid w:val="00A235ED"/>
    <w:rsid w:val="00A239FE"/>
    <w:rsid w:val="00A2552D"/>
    <w:rsid w:val="00A26610"/>
    <w:rsid w:val="00A27094"/>
    <w:rsid w:val="00A27365"/>
    <w:rsid w:val="00A27430"/>
    <w:rsid w:val="00A27BBE"/>
    <w:rsid w:val="00A27C82"/>
    <w:rsid w:val="00A314DD"/>
    <w:rsid w:val="00A316D0"/>
    <w:rsid w:val="00A32C04"/>
    <w:rsid w:val="00A32D1A"/>
    <w:rsid w:val="00A33D2E"/>
    <w:rsid w:val="00A33E13"/>
    <w:rsid w:val="00A37290"/>
    <w:rsid w:val="00A374F2"/>
    <w:rsid w:val="00A37653"/>
    <w:rsid w:val="00A37DE4"/>
    <w:rsid w:val="00A400B0"/>
    <w:rsid w:val="00A4091E"/>
    <w:rsid w:val="00A413B1"/>
    <w:rsid w:val="00A4168B"/>
    <w:rsid w:val="00A4249D"/>
    <w:rsid w:val="00A42C43"/>
    <w:rsid w:val="00A42FA9"/>
    <w:rsid w:val="00A43163"/>
    <w:rsid w:val="00A43791"/>
    <w:rsid w:val="00A43CCD"/>
    <w:rsid w:val="00A43CE5"/>
    <w:rsid w:val="00A444C5"/>
    <w:rsid w:val="00A44B5E"/>
    <w:rsid w:val="00A45C4F"/>
    <w:rsid w:val="00A462CD"/>
    <w:rsid w:val="00A4651A"/>
    <w:rsid w:val="00A470D3"/>
    <w:rsid w:val="00A47485"/>
    <w:rsid w:val="00A50AEE"/>
    <w:rsid w:val="00A52662"/>
    <w:rsid w:val="00A52962"/>
    <w:rsid w:val="00A52C56"/>
    <w:rsid w:val="00A52F56"/>
    <w:rsid w:val="00A537B3"/>
    <w:rsid w:val="00A53DD4"/>
    <w:rsid w:val="00A53EA5"/>
    <w:rsid w:val="00A541E8"/>
    <w:rsid w:val="00A547B7"/>
    <w:rsid w:val="00A54ED3"/>
    <w:rsid w:val="00A55C34"/>
    <w:rsid w:val="00A55D4F"/>
    <w:rsid w:val="00A601E2"/>
    <w:rsid w:val="00A617FA"/>
    <w:rsid w:val="00A618A1"/>
    <w:rsid w:val="00A62165"/>
    <w:rsid w:val="00A62B85"/>
    <w:rsid w:val="00A637EB"/>
    <w:rsid w:val="00A63C12"/>
    <w:rsid w:val="00A63FC4"/>
    <w:rsid w:val="00A64B8D"/>
    <w:rsid w:val="00A65C24"/>
    <w:rsid w:val="00A65C5B"/>
    <w:rsid w:val="00A65E44"/>
    <w:rsid w:val="00A65F28"/>
    <w:rsid w:val="00A66823"/>
    <w:rsid w:val="00A66C0C"/>
    <w:rsid w:val="00A67A73"/>
    <w:rsid w:val="00A70685"/>
    <w:rsid w:val="00A716EE"/>
    <w:rsid w:val="00A71E8D"/>
    <w:rsid w:val="00A72A45"/>
    <w:rsid w:val="00A72ABF"/>
    <w:rsid w:val="00A730FA"/>
    <w:rsid w:val="00A7345C"/>
    <w:rsid w:val="00A75700"/>
    <w:rsid w:val="00A7597D"/>
    <w:rsid w:val="00A75C40"/>
    <w:rsid w:val="00A76753"/>
    <w:rsid w:val="00A77391"/>
    <w:rsid w:val="00A803B5"/>
    <w:rsid w:val="00A804E2"/>
    <w:rsid w:val="00A81483"/>
    <w:rsid w:val="00A82ABE"/>
    <w:rsid w:val="00A82D70"/>
    <w:rsid w:val="00A82FF0"/>
    <w:rsid w:val="00A84877"/>
    <w:rsid w:val="00A86B0A"/>
    <w:rsid w:val="00A86DF8"/>
    <w:rsid w:val="00A87E02"/>
    <w:rsid w:val="00A92219"/>
    <w:rsid w:val="00A92567"/>
    <w:rsid w:val="00A92912"/>
    <w:rsid w:val="00A93325"/>
    <w:rsid w:val="00A93EAB"/>
    <w:rsid w:val="00A959A8"/>
    <w:rsid w:val="00A95B17"/>
    <w:rsid w:val="00A95B98"/>
    <w:rsid w:val="00A95E61"/>
    <w:rsid w:val="00A960F0"/>
    <w:rsid w:val="00A974CF"/>
    <w:rsid w:val="00A97986"/>
    <w:rsid w:val="00A97A5B"/>
    <w:rsid w:val="00AA01F3"/>
    <w:rsid w:val="00AA0990"/>
    <w:rsid w:val="00AA0BE1"/>
    <w:rsid w:val="00AA0C19"/>
    <w:rsid w:val="00AA1301"/>
    <w:rsid w:val="00AA153B"/>
    <w:rsid w:val="00AA15C0"/>
    <w:rsid w:val="00AA1657"/>
    <w:rsid w:val="00AA1DE7"/>
    <w:rsid w:val="00AA2B40"/>
    <w:rsid w:val="00AA2BD7"/>
    <w:rsid w:val="00AA3268"/>
    <w:rsid w:val="00AA3C6D"/>
    <w:rsid w:val="00AA5C68"/>
    <w:rsid w:val="00AA5CBD"/>
    <w:rsid w:val="00AA7249"/>
    <w:rsid w:val="00AA7E38"/>
    <w:rsid w:val="00AB0874"/>
    <w:rsid w:val="00AB20DC"/>
    <w:rsid w:val="00AB2C4E"/>
    <w:rsid w:val="00AB31ED"/>
    <w:rsid w:val="00AB3906"/>
    <w:rsid w:val="00AB39E2"/>
    <w:rsid w:val="00AB3A8A"/>
    <w:rsid w:val="00AB3F2F"/>
    <w:rsid w:val="00AB577D"/>
    <w:rsid w:val="00AB61B6"/>
    <w:rsid w:val="00AB6EE2"/>
    <w:rsid w:val="00AB7877"/>
    <w:rsid w:val="00AC052C"/>
    <w:rsid w:val="00AC0741"/>
    <w:rsid w:val="00AC10D4"/>
    <w:rsid w:val="00AC1519"/>
    <w:rsid w:val="00AC166A"/>
    <w:rsid w:val="00AC296B"/>
    <w:rsid w:val="00AC53BE"/>
    <w:rsid w:val="00AC5A9B"/>
    <w:rsid w:val="00AC5F08"/>
    <w:rsid w:val="00AC6094"/>
    <w:rsid w:val="00AC619E"/>
    <w:rsid w:val="00AC7364"/>
    <w:rsid w:val="00AC7F38"/>
    <w:rsid w:val="00AD02E6"/>
    <w:rsid w:val="00AD0EA4"/>
    <w:rsid w:val="00AD0FD5"/>
    <w:rsid w:val="00AD1454"/>
    <w:rsid w:val="00AD19B0"/>
    <w:rsid w:val="00AD1BBF"/>
    <w:rsid w:val="00AD1F65"/>
    <w:rsid w:val="00AD1F94"/>
    <w:rsid w:val="00AD2973"/>
    <w:rsid w:val="00AD3541"/>
    <w:rsid w:val="00AD3C9E"/>
    <w:rsid w:val="00AD5434"/>
    <w:rsid w:val="00AD5C70"/>
    <w:rsid w:val="00AD618C"/>
    <w:rsid w:val="00AD6584"/>
    <w:rsid w:val="00AD70D7"/>
    <w:rsid w:val="00AD75FC"/>
    <w:rsid w:val="00AD7B5F"/>
    <w:rsid w:val="00AD7C87"/>
    <w:rsid w:val="00AE0051"/>
    <w:rsid w:val="00AE2F3F"/>
    <w:rsid w:val="00AE33CD"/>
    <w:rsid w:val="00AE38AD"/>
    <w:rsid w:val="00AE3B52"/>
    <w:rsid w:val="00AE4D52"/>
    <w:rsid w:val="00AE5A7D"/>
    <w:rsid w:val="00AE5DFB"/>
    <w:rsid w:val="00AE796A"/>
    <w:rsid w:val="00AF0FD1"/>
    <w:rsid w:val="00AF1466"/>
    <w:rsid w:val="00AF23CF"/>
    <w:rsid w:val="00AF3092"/>
    <w:rsid w:val="00AF347E"/>
    <w:rsid w:val="00AF59D0"/>
    <w:rsid w:val="00AF5A26"/>
    <w:rsid w:val="00AF5C7D"/>
    <w:rsid w:val="00AF60D6"/>
    <w:rsid w:val="00AF651F"/>
    <w:rsid w:val="00AF6A43"/>
    <w:rsid w:val="00AF7D03"/>
    <w:rsid w:val="00B01365"/>
    <w:rsid w:val="00B01394"/>
    <w:rsid w:val="00B01708"/>
    <w:rsid w:val="00B01B9A"/>
    <w:rsid w:val="00B01BCB"/>
    <w:rsid w:val="00B02688"/>
    <w:rsid w:val="00B02A81"/>
    <w:rsid w:val="00B03B7E"/>
    <w:rsid w:val="00B04180"/>
    <w:rsid w:val="00B0447E"/>
    <w:rsid w:val="00B04866"/>
    <w:rsid w:val="00B04D1A"/>
    <w:rsid w:val="00B05BF2"/>
    <w:rsid w:val="00B06253"/>
    <w:rsid w:val="00B066F0"/>
    <w:rsid w:val="00B06733"/>
    <w:rsid w:val="00B06B5C"/>
    <w:rsid w:val="00B06CED"/>
    <w:rsid w:val="00B10CBF"/>
    <w:rsid w:val="00B10D33"/>
    <w:rsid w:val="00B11B76"/>
    <w:rsid w:val="00B12645"/>
    <w:rsid w:val="00B1291F"/>
    <w:rsid w:val="00B13044"/>
    <w:rsid w:val="00B1323D"/>
    <w:rsid w:val="00B1368A"/>
    <w:rsid w:val="00B168B9"/>
    <w:rsid w:val="00B16AC7"/>
    <w:rsid w:val="00B1709E"/>
    <w:rsid w:val="00B1774F"/>
    <w:rsid w:val="00B17F01"/>
    <w:rsid w:val="00B21778"/>
    <w:rsid w:val="00B22452"/>
    <w:rsid w:val="00B22794"/>
    <w:rsid w:val="00B22D97"/>
    <w:rsid w:val="00B22F69"/>
    <w:rsid w:val="00B23A1B"/>
    <w:rsid w:val="00B23B61"/>
    <w:rsid w:val="00B24C6E"/>
    <w:rsid w:val="00B25E7E"/>
    <w:rsid w:val="00B26C1F"/>
    <w:rsid w:val="00B2735C"/>
    <w:rsid w:val="00B310F1"/>
    <w:rsid w:val="00B311A7"/>
    <w:rsid w:val="00B3191C"/>
    <w:rsid w:val="00B33BC2"/>
    <w:rsid w:val="00B347D0"/>
    <w:rsid w:val="00B36196"/>
    <w:rsid w:val="00B36E75"/>
    <w:rsid w:val="00B373DC"/>
    <w:rsid w:val="00B40906"/>
    <w:rsid w:val="00B4112F"/>
    <w:rsid w:val="00B4136D"/>
    <w:rsid w:val="00B414F9"/>
    <w:rsid w:val="00B41540"/>
    <w:rsid w:val="00B417E5"/>
    <w:rsid w:val="00B436E1"/>
    <w:rsid w:val="00B444FA"/>
    <w:rsid w:val="00B44DCB"/>
    <w:rsid w:val="00B45E08"/>
    <w:rsid w:val="00B46636"/>
    <w:rsid w:val="00B472FC"/>
    <w:rsid w:val="00B50016"/>
    <w:rsid w:val="00B513E3"/>
    <w:rsid w:val="00B5172D"/>
    <w:rsid w:val="00B52491"/>
    <w:rsid w:val="00B5393D"/>
    <w:rsid w:val="00B54926"/>
    <w:rsid w:val="00B562D8"/>
    <w:rsid w:val="00B565C5"/>
    <w:rsid w:val="00B608AD"/>
    <w:rsid w:val="00B611A5"/>
    <w:rsid w:val="00B625B5"/>
    <w:rsid w:val="00B64390"/>
    <w:rsid w:val="00B65C97"/>
    <w:rsid w:val="00B679AB"/>
    <w:rsid w:val="00B7024B"/>
    <w:rsid w:val="00B70A8A"/>
    <w:rsid w:val="00B721B1"/>
    <w:rsid w:val="00B72808"/>
    <w:rsid w:val="00B728C0"/>
    <w:rsid w:val="00B74AA9"/>
    <w:rsid w:val="00B75C56"/>
    <w:rsid w:val="00B75DA5"/>
    <w:rsid w:val="00B77B45"/>
    <w:rsid w:val="00B77EBE"/>
    <w:rsid w:val="00B804F2"/>
    <w:rsid w:val="00B8100B"/>
    <w:rsid w:val="00B8332F"/>
    <w:rsid w:val="00B84198"/>
    <w:rsid w:val="00B84BD7"/>
    <w:rsid w:val="00B84E08"/>
    <w:rsid w:val="00B86221"/>
    <w:rsid w:val="00B86664"/>
    <w:rsid w:val="00B8745B"/>
    <w:rsid w:val="00B90E1B"/>
    <w:rsid w:val="00B91078"/>
    <w:rsid w:val="00B914F4"/>
    <w:rsid w:val="00B916CF"/>
    <w:rsid w:val="00B918DA"/>
    <w:rsid w:val="00B92EA8"/>
    <w:rsid w:val="00B9326E"/>
    <w:rsid w:val="00B935A2"/>
    <w:rsid w:val="00B93E65"/>
    <w:rsid w:val="00B93F65"/>
    <w:rsid w:val="00B942D5"/>
    <w:rsid w:val="00B96E10"/>
    <w:rsid w:val="00BA11A2"/>
    <w:rsid w:val="00BA2621"/>
    <w:rsid w:val="00BA4038"/>
    <w:rsid w:val="00BA43E8"/>
    <w:rsid w:val="00BA4850"/>
    <w:rsid w:val="00BA55E2"/>
    <w:rsid w:val="00BA58E2"/>
    <w:rsid w:val="00BA62D8"/>
    <w:rsid w:val="00BA781D"/>
    <w:rsid w:val="00BA7A18"/>
    <w:rsid w:val="00BB02EA"/>
    <w:rsid w:val="00BB1341"/>
    <w:rsid w:val="00BB28B6"/>
    <w:rsid w:val="00BB3065"/>
    <w:rsid w:val="00BB3095"/>
    <w:rsid w:val="00BB3572"/>
    <w:rsid w:val="00BB3A9F"/>
    <w:rsid w:val="00BB3ED9"/>
    <w:rsid w:val="00BB4F1B"/>
    <w:rsid w:val="00BB58CF"/>
    <w:rsid w:val="00BB59CA"/>
    <w:rsid w:val="00BB6B45"/>
    <w:rsid w:val="00BB6C9C"/>
    <w:rsid w:val="00BB7F59"/>
    <w:rsid w:val="00BC0227"/>
    <w:rsid w:val="00BC1004"/>
    <w:rsid w:val="00BC133E"/>
    <w:rsid w:val="00BC1918"/>
    <w:rsid w:val="00BC1D15"/>
    <w:rsid w:val="00BC20EA"/>
    <w:rsid w:val="00BC3574"/>
    <w:rsid w:val="00BC3778"/>
    <w:rsid w:val="00BC4664"/>
    <w:rsid w:val="00BC5154"/>
    <w:rsid w:val="00BC6C90"/>
    <w:rsid w:val="00BC734D"/>
    <w:rsid w:val="00BC7701"/>
    <w:rsid w:val="00BC7A2C"/>
    <w:rsid w:val="00BC7B31"/>
    <w:rsid w:val="00BC7E0E"/>
    <w:rsid w:val="00BD027E"/>
    <w:rsid w:val="00BD106C"/>
    <w:rsid w:val="00BD2A53"/>
    <w:rsid w:val="00BD2B9B"/>
    <w:rsid w:val="00BD3069"/>
    <w:rsid w:val="00BD30A1"/>
    <w:rsid w:val="00BD4BE1"/>
    <w:rsid w:val="00BD567C"/>
    <w:rsid w:val="00BD57A2"/>
    <w:rsid w:val="00BD59F7"/>
    <w:rsid w:val="00BD5B72"/>
    <w:rsid w:val="00BD7169"/>
    <w:rsid w:val="00BD7E05"/>
    <w:rsid w:val="00BE0DCB"/>
    <w:rsid w:val="00BE0F50"/>
    <w:rsid w:val="00BE0FAC"/>
    <w:rsid w:val="00BE130C"/>
    <w:rsid w:val="00BE1474"/>
    <w:rsid w:val="00BE168D"/>
    <w:rsid w:val="00BE1F15"/>
    <w:rsid w:val="00BE3034"/>
    <w:rsid w:val="00BE3AAF"/>
    <w:rsid w:val="00BE4555"/>
    <w:rsid w:val="00BE4F0E"/>
    <w:rsid w:val="00BE55B5"/>
    <w:rsid w:val="00BE6A96"/>
    <w:rsid w:val="00BE6C91"/>
    <w:rsid w:val="00BE6FE2"/>
    <w:rsid w:val="00BE78AF"/>
    <w:rsid w:val="00BE79C8"/>
    <w:rsid w:val="00BF156F"/>
    <w:rsid w:val="00BF15CE"/>
    <w:rsid w:val="00BF1710"/>
    <w:rsid w:val="00BF2272"/>
    <w:rsid w:val="00BF4099"/>
    <w:rsid w:val="00BF409C"/>
    <w:rsid w:val="00BF491D"/>
    <w:rsid w:val="00BF4A52"/>
    <w:rsid w:val="00BF7FFB"/>
    <w:rsid w:val="00C0131B"/>
    <w:rsid w:val="00C02072"/>
    <w:rsid w:val="00C028D8"/>
    <w:rsid w:val="00C04905"/>
    <w:rsid w:val="00C04A66"/>
    <w:rsid w:val="00C04BD0"/>
    <w:rsid w:val="00C04C4B"/>
    <w:rsid w:val="00C055E1"/>
    <w:rsid w:val="00C060CA"/>
    <w:rsid w:val="00C06CF4"/>
    <w:rsid w:val="00C06F27"/>
    <w:rsid w:val="00C071BF"/>
    <w:rsid w:val="00C102AA"/>
    <w:rsid w:val="00C112D3"/>
    <w:rsid w:val="00C116D8"/>
    <w:rsid w:val="00C119C2"/>
    <w:rsid w:val="00C124C1"/>
    <w:rsid w:val="00C13CE8"/>
    <w:rsid w:val="00C13F3A"/>
    <w:rsid w:val="00C1423A"/>
    <w:rsid w:val="00C1585C"/>
    <w:rsid w:val="00C15BBB"/>
    <w:rsid w:val="00C15D56"/>
    <w:rsid w:val="00C15DB9"/>
    <w:rsid w:val="00C167A7"/>
    <w:rsid w:val="00C169EF"/>
    <w:rsid w:val="00C16D30"/>
    <w:rsid w:val="00C172C7"/>
    <w:rsid w:val="00C172E3"/>
    <w:rsid w:val="00C17635"/>
    <w:rsid w:val="00C17BDB"/>
    <w:rsid w:val="00C17FFD"/>
    <w:rsid w:val="00C2131B"/>
    <w:rsid w:val="00C21EE5"/>
    <w:rsid w:val="00C2259A"/>
    <w:rsid w:val="00C22732"/>
    <w:rsid w:val="00C2340D"/>
    <w:rsid w:val="00C259CC"/>
    <w:rsid w:val="00C26DEF"/>
    <w:rsid w:val="00C27F4E"/>
    <w:rsid w:val="00C3010D"/>
    <w:rsid w:val="00C3097C"/>
    <w:rsid w:val="00C30A9E"/>
    <w:rsid w:val="00C30DDA"/>
    <w:rsid w:val="00C30F96"/>
    <w:rsid w:val="00C3266A"/>
    <w:rsid w:val="00C32E39"/>
    <w:rsid w:val="00C336C1"/>
    <w:rsid w:val="00C341C4"/>
    <w:rsid w:val="00C344DD"/>
    <w:rsid w:val="00C356CB"/>
    <w:rsid w:val="00C35A30"/>
    <w:rsid w:val="00C35AB7"/>
    <w:rsid w:val="00C403DF"/>
    <w:rsid w:val="00C41AAD"/>
    <w:rsid w:val="00C42BA6"/>
    <w:rsid w:val="00C4333F"/>
    <w:rsid w:val="00C4356D"/>
    <w:rsid w:val="00C43AF2"/>
    <w:rsid w:val="00C44FE5"/>
    <w:rsid w:val="00C466F0"/>
    <w:rsid w:val="00C469FD"/>
    <w:rsid w:val="00C46CA2"/>
    <w:rsid w:val="00C50B73"/>
    <w:rsid w:val="00C50E7E"/>
    <w:rsid w:val="00C50EED"/>
    <w:rsid w:val="00C51725"/>
    <w:rsid w:val="00C51A27"/>
    <w:rsid w:val="00C5217F"/>
    <w:rsid w:val="00C5384D"/>
    <w:rsid w:val="00C53DF0"/>
    <w:rsid w:val="00C540A3"/>
    <w:rsid w:val="00C542ED"/>
    <w:rsid w:val="00C55D74"/>
    <w:rsid w:val="00C565A5"/>
    <w:rsid w:val="00C5683B"/>
    <w:rsid w:val="00C6003D"/>
    <w:rsid w:val="00C61198"/>
    <w:rsid w:val="00C625BB"/>
    <w:rsid w:val="00C62E71"/>
    <w:rsid w:val="00C62E82"/>
    <w:rsid w:val="00C634A1"/>
    <w:rsid w:val="00C63CD8"/>
    <w:rsid w:val="00C64474"/>
    <w:rsid w:val="00C64B45"/>
    <w:rsid w:val="00C64DB4"/>
    <w:rsid w:val="00C65508"/>
    <w:rsid w:val="00C657C6"/>
    <w:rsid w:val="00C66CC2"/>
    <w:rsid w:val="00C6777C"/>
    <w:rsid w:val="00C67855"/>
    <w:rsid w:val="00C67D1F"/>
    <w:rsid w:val="00C71168"/>
    <w:rsid w:val="00C716EE"/>
    <w:rsid w:val="00C71A55"/>
    <w:rsid w:val="00C71C06"/>
    <w:rsid w:val="00C724C6"/>
    <w:rsid w:val="00C72926"/>
    <w:rsid w:val="00C74019"/>
    <w:rsid w:val="00C7405F"/>
    <w:rsid w:val="00C74074"/>
    <w:rsid w:val="00C74693"/>
    <w:rsid w:val="00C746A8"/>
    <w:rsid w:val="00C749B0"/>
    <w:rsid w:val="00C75AFE"/>
    <w:rsid w:val="00C763B9"/>
    <w:rsid w:val="00C76A35"/>
    <w:rsid w:val="00C802E8"/>
    <w:rsid w:val="00C812DB"/>
    <w:rsid w:val="00C813B5"/>
    <w:rsid w:val="00C83CB3"/>
    <w:rsid w:val="00C85678"/>
    <w:rsid w:val="00C865C2"/>
    <w:rsid w:val="00C866FB"/>
    <w:rsid w:val="00C86794"/>
    <w:rsid w:val="00C87497"/>
    <w:rsid w:val="00C90166"/>
    <w:rsid w:val="00C909AE"/>
    <w:rsid w:val="00C90C22"/>
    <w:rsid w:val="00C910C7"/>
    <w:rsid w:val="00C9113A"/>
    <w:rsid w:val="00C92582"/>
    <w:rsid w:val="00C925F2"/>
    <w:rsid w:val="00C926D6"/>
    <w:rsid w:val="00C937CA"/>
    <w:rsid w:val="00C939D9"/>
    <w:rsid w:val="00C93A56"/>
    <w:rsid w:val="00C93A88"/>
    <w:rsid w:val="00C942A2"/>
    <w:rsid w:val="00C95957"/>
    <w:rsid w:val="00C96E0C"/>
    <w:rsid w:val="00C97639"/>
    <w:rsid w:val="00C97995"/>
    <w:rsid w:val="00CA03BF"/>
    <w:rsid w:val="00CA057A"/>
    <w:rsid w:val="00CA1939"/>
    <w:rsid w:val="00CA2207"/>
    <w:rsid w:val="00CA23BE"/>
    <w:rsid w:val="00CA25CA"/>
    <w:rsid w:val="00CA2939"/>
    <w:rsid w:val="00CA39C2"/>
    <w:rsid w:val="00CA47D2"/>
    <w:rsid w:val="00CA4A70"/>
    <w:rsid w:val="00CA5705"/>
    <w:rsid w:val="00CA602F"/>
    <w:rsid w:val="00CA6541"/>
    <w:rsid w:val="00CA7646"/>
    <w:rsid w:val="00CA76A8"/>
    <w:rsid w:val="00CB129B"/>
    <w:rsid w:val="00CB1484"/>
    <w:rsid w:val="00CB1BF0"/>
    <w:rsid w:val="00CB7412"/>
    <w:rsid w:val="00CB74EC"/>
    <w:rsid w:val="00CB76BC"/>
    <w:rsid w:val="00CB7864"/>
    <w:rsid w:val="00CC184D"/>
    <w:rsid w:val="00CC2012"/>
    <w:rsid w:val="00CC2116"/>
    <w:rsid w:val="00CC2846"/>
    <w:rsid w:val="00CC2F10"/>
    <w:rsid w:val="00CC332E"/>
    <w:rsid w:val="00CC382E"/>
    <w:rsid w:val="00CC4AA5"/>
    <w:rsid w:val="00CC4C80"/>
    <w:rsid w:val="00CC5230"/>
    <w:rsid w:val="00CC6829"/>
    <w:rsid w:val="00CC72F5"/>
    <w:rsid w:val="00CC7F94"/>
    <w:rsid w:val="00CD016C"/>
    <w:rsid w:val="00CD025A"/>
    <w:rsid w:val="00CD0449"/>
    <w:rsid w:val="00CD0A92"/>
    <w:rsid w:val="00CD0CEC"/>
    <w:rsid w:val="00CD140A"/>
    <w:rsid w:val="00CD1A13"/>
    <w:rsid w:val="00CD2765"/>
    <w:rsid w:val="00CD28BB"/>
    <w:rsid w:val="00CD3D92"/>
    <w:rsid w:val="00CD45E5"/>
    <w:rsid w:val="00CD47F3"/>
    <w:rsid w:val="00CD5359"/>
    <w:rsid w:val="00CD5950"/>
    <w:rsid w:val="00CD5BA4"/>
    <w:rsid w:val="00CD5C1B"/>
    <w:rsid w:val="00CD6FAB"/>
    <w:rsid w:val="00CD78D1"/>
    <w:rsid w:val="00CD7CD6"/>
    <w:rsid w:val="00CE085C"/>
    <w:rsid w:val="00CE27B0"/>
    <w:rsid w:val="00CE3248"/>
    <w:rsid w:val="00CE391D"/>
    <w:rsid w:val="00CE3C5B"/>
    <w:rsid w:val="00CE4371"/>
    <w:rsid w:val="00CE4997"/>
    <w:rsid w:val="00CE4B9C"/>
    <w:rsid w:val="00CE4F36"/>
    <w:rsid w:val="00CE4F93"/>
    <w:rsid w:val="00CE612E"/>
    <w:rsid w:val="00CE6443"/>
    <w:rsid w:val="00CE6E1A"/>
    <w:rsid w:val="00CE7130"/>
    <w:rsid w:val="00CE7C6A"/>
    <w:rsid w:val="00CF0BAF"/>
    <w:rsid w:val="00CF2835"/>
    <w:rsid w:val="00CF4812"/>
    <w:rsid w:val="00CF489D"/>
    <w:rsid w:val="00CF5F07"/>
    <w:rsid w:val="00CF69DD"/>
    <w:rsid w:val="00CF7743"/>
    <w:rsid w:val="00CF7C6D"/>
    <w:rsid w:val="00D020C9"/>
    <w:rsid w:val="00D02F45"/>
    <w:rsid w:val="00D0405A"/>
    <w:rsid w:val="00D040B4"/>
    <w:rsid w:val="00D04BF4"/>
    <w:rsid w:val="00D04C16"/>
    <w:rsid w:val="00D0533B"/>
    <w:rsid w:val="00D05BB5"/>
    <w:rsid w:val="00D05C3F"/>
    <w:rsid w:val="00D06571"/>
    <w:rsid w:val="00D06C5A"/>
    <w:rsid w:val="00D07423"/>
    <w:rsid w:val="00D075BF"/>
    <w:rsid w:val="00D07693"/>
    <w:rsid w:val="00D07A5B"/>
    <w:rsid w:val="00D10181"/>
    <w:rsid w:val="00D118F0"/>
    <w:rsid w:val="00D14453"/>
    <w:rsid w:val="00D16950"/>
    <w:rsid w:val="00D21445"/>
    <w:rsid w:val="00D21756"/>
    <w:rsid w:val="00D21F9C"/>
    <w:rsid w:val="00D21FBD"/>
    <w:rsid w:val="00D234BE"/>
    <w:rsid w:val="00D2353A"/>
    <w:rsid w:val="00D2381A"/>
    <w:rsid w:val="00D240A5"/>
    <w:rsid w:val="00D240AF"/>
    <w:rsid w:val="00D2478E"/>
    <w:rsid w:val="00D25063"/>
    <w:rsid w:val="00D25EB8"/>
    <w:rsid w:val="00D26564"/>
    <w:rsid w:val="00D31193"/>
    <w:rsid w:val="00D318F4"/>
    <w:rsid w:val="00D31E0A"/>
    <w:rsid w:val="00D344E3"/>
    <w:rsid w:val="00D35776"/>
    <w:rsid w:val="00D358BE"/>
    <w:rsid w:val="00D3698D"/>
    <w:rsid w:val="00D36FF1"/>
    <w:rsid w:val="00D371AA"/>
    <w:rsid w:val="00D40701"/>
    <w:rsid w:val="00D41239"/>
    <w:rsid w:val="00D41C8B"/>
    <w:rsid w:val="00D43A06"/>
    <w:rsid w:val="00D44229"/>
    <w:rsid w:val="00D44346"/>
    <w:rsid w:val="00D457FE"/>
    <w:rsid w:val="00D45B69"/>
    <w:rsid w:val="00D45F5C"/>
    <w:rsid w:val="00D464A2"/>
    <w:rsid w:val="00D4755D"/>
    <w:rsid w:val="00D5101C"/>
    <w:rsid w:val="00D51F09"/>
    <w:rsid w:val="00D51FAB"/>
    <w:rsid w:val="00D52231"/>
    <w:rsid w:val="00D526D5"/>
    <w:rsid w:val="00D52737"/>
    <w:rsid w:val="00D52B2F"/>
    <w:rsid w:val="00D530DF"/>
    <w:rsid w:val="00D531FB"/>
    <w:rsid w:val="00D53397"/>
    <w:rsid w:val="00D54725"/>
    <w:rsid w:val="00D54915"/>
    <w:rsid w:val="00D54E48"/>
    <w:rsid w:val="00D5501C"/>
    <w:rsid w:val="00D558AC"/>
    <w:rsid w:val="00D56DA8"/>
    <w:rsid w:val="00D572DC"/>
    <w:rsid w:val="00D5732D"/>
    <w:rsid w:val="00D5798D"/>
    <w:rsid w:val="00D57B1E"/>
    <w:rsid w:val="00D57D44"/>
    <w:rsid w:val="00D603A3"/>
    <w:rsid w:val="00D60E96"/>
    <w:rsid w:val="00D611F6"/>
    <w:rsid w:val="00D61998"/>
    <w:rsid w:val="00D6199A"/>
    <w:rsid w:val="00D61F31"/>
    <w:rsid w:val="00D62C6A"/>
    <w:rsid w:val="00D635B0"/>
    <w:rsid w:val="00D6384E"/>
    <w:rsid w:val="00D63954"/>
    <w:rsid w:val="00D63F00"/>
    <w:rsid w:val="00D6682D"/>
    <w:rsid w:val="00D66C6C"/>
    <w:rsid w:val="00D7102C"/>
    <w:rsid w:val="00D7121B"/>
    <w:rsid w:val="00D71365"/>
    <w:rsid w:val="00D72886"/>
    <w:rsid w:val="00D7464C"/>
    <w:rsid w:val="00D7473F"/>
    <w:rsid w:val="00D75F3F"/>
    <w:rsid w:val="00D772EE"/>
    <w:rsid w:val="00D813CB"/>
    <w:rsid w:val="00D81753"/>
    <w:rsid w:val="00D831ED"/>
    <w:rsid w:val="00D8466F"/>
    <w:rsid w:val="00D84734"/>
    <w:rsid w:val="00D848DF"/>
    <w:rsid w:val="00D86140"/>
    <w:rsid w:val="00D86437"/>
    <w:rsid w:val="00D87F4B"/>
    <w:rsid w:val="00D90648"/>
    <w:rsid w:val="00D90816"/>
    <w:rsid w:val="00D90962"/>
    <w:rsid w:val="00D90B13"/>
    <w:rsid w:val="00D9173F"/>
    <w:rsid w:val="00D91761"/>
    <w:rsid w:val="00D92421"/>
    <w:rsid w:val="00D92528"/>
    <w:rsid w:val="00D933A9"/>
    <w:rsid w:val="00D9438B"/>
    <w:rsid w:val="00D94B82"/>
    <w:rsid w:val="00D94E57"/>
    <w:rsid w:val="00D94ED0"/>
    <w:rsid w:val="00D95661"/>
    <w:rsid w:val="00D96ADA"/>
    <w:rsid w:val="00D97205"/>
    <w:rsid w:val="00DA0C82"/>
    <w:rsid w:val="00DA2050"/>
    <w:rsid w:val="00DA32B5"/>
    <w:rsid w:val="00DA3486"/>
    <w:rsid w:val="00DA3D82"/>
    <w:rsid w:val="00DA4644"/>
    <w:rsid w:val="00DA4A77"/>
    <w:rsid w:val="00DA4F02"/>
    <w:rsid w:val="00DA58C8"/>
    <w:rsid w:val="00DA636B"/>
    <w:rsid w:val="00DA6A80"/>
    <w:rsid w:val="00DB08B8"/>
    <w:rsid w:val="00DB111C"/>
    <w:rsid w:val="00DB18C1"/>
    <w:rsid w:val="00DB18D7"/>
    <w:rsid w:val="00DB3569"/>
    <w:rsid w:val="00DB3640"/>
    <w:rsid w:val="00DB41E7"/>
    <w:rsid w:val="00DB4513"/>
    <w:rsid w:val="00DB46B2"/>
    <w:rsid w:val="00DB512A"/>
    <w:rsid w:val="00DB5EEE"/>
    <w:rsid w:val="00DB698C"/>
    <w:rsid w:val="00DB7565"/>
    <w:rsid w:val="00DB7603"/>
    <w:rsid w:val="00DC2D1C"/>
    <w:rsid w:val="00DC2EC1"/>
    <w:rsid w:val="00DC3015"/>
    <w:rsid w:val="00DC6D80"/>
    <w:rsid w:val="00DC7852"/>
    <w:rsid w:val="00DC7972"/>
    <w:rsid w:val="00DD0D4F"/>
    <w:rsid w:val="00DD18D4"/>
    <w:rsid w:val="00DD1A6A"/>
    <w:rsid w:val="00DD2DA9"/>
    <w:rsid w:val="00DD2EEE"/>
    <w:rsid w:val="00DD345B"/>
    <w:rsid w:val="00DD3FEC"/>
    <w:rsid w:val="00DD768D"/>
    <w:rsid w:val="00DD77B9"/>
    <w:rsid w:val="00DD791B"/>
    <w:rsid w:val="00DE02B6"/>
    <w:rsid w:val="00DE042B"/>
    <w:rsid w:val="00DE085F"/>
    <w:rsid w:val="00DE0C3D"/>
    <w:rsid w:val="00DE12D5"/>
    <w:rsid w:val="00DE17A1"/>
    <w:rsid w:val="00DE2B95"/>
    <w:rsid w:val="00DE3B04"/>
    <w:rsid w:val="00DE4005"/>
    <w:rsid w:val="00DE4E06"/>
    <w:rsid w:val="00DE5731"/>
    <w:rsid w:val="00DE5888"/>
    <w:rsid w:val="00DE6234"/>
    <w:rsid w:val="00DE6820"/>
    <w:rsid w:val="00DE6E92"/>
    <w:rsid w:val="00DE71AE"/>
    <w:rsid w:val="00DF024B"/>
    <w:rsid w:val="00DF0564"/>
    <w:rsid w:val="00DF0CA4"/>
    <w:rsid w:val="00DF1045"/>
    <w:rsid w:val="00DF1CF2"/>
    <w:rsid w:val="00DF2F7C"/>
    <w:rsid w:val="00DF3496"/>
    <w:rsid w:val="00DF36FB"/>
    <w:rsid w:val="00DF7779"/>
    <w:rsid w:val="00DF79A6"/>
    <w:rsid w:val="00DF7F10"/>
    <w:rsid w:val="00E000D1"/>
    <w:rsid w:val="00E0037A"/>
    <w:rsid w:val="00E004B5"/>
    <w:rsid w:val="00E00A50"/>
    <w:rsid w:val="00E02DE5"/>
    <w:rsid w:val="00E03057"/>
    <w:rsid w:val="00E03165"/>
    <w:rsid w:val="00E03180"/>
    <w:rsid w:val="00E034E4"/>
    <w:rsid w:val="00E05C83"/>
    <w:rsid w:val="00E0749A"/>
    <w:rsid w:val="00E101D3"/>
    <w:rsid w:val="00E107ED"/>
    <w:rsid w:val="00E10AB0"/>
    <w:rsid w:val="00E11AB0"/>
    <w:rsid w:val="00E11DEC"/>
    <w:rsid w:val="00E121C3"/>
    <w:rsid w:val="00E13BD2"/>
    <w:rsid w:val="00E156BE"/>
    <w:rsid w:val="00E1592D"/>
    <w:rsid w:val="00E16A22"/>
    <w:rsid w:val="00E1738C"/>
    <w:rsid w:val="00E17DEA"/>
    <w:rsid w:val="00E20584"/>
    <w:rsid w:val="00E20928"/>
    <w:rsid w:val="00E211FE"/>
    <w:rsid w:val="00E2154F"/>
    <w:rsid w:val="00E21CE4"/>
    <w:rsid w:val="00E21CF1"/>
    <w:rsid w:val="00E21FC0"/>
    <w:rsid w:val="00E24F09"/>
    <w:rsid w:val="00E2631C"/>
    <w:rsid w:val="00E2660A"/>
    <w:rsid w:val="00E2683E"/>
    <w:rsid w:val="00E27BEE"/>
    <w:rsid w:val="00E3104B"/>
    <w:rsid w:val="00E31570"/>
    <w:rsid w:val="00E35BC5"/>
    <w:rsid w:val="00E35CE9"/>
    <w:rsid w:val="00E3674E"/>
    <w:rsid w:val="00E36B71"/>
    <w:rsid w:val="00E37493"/>
    <w:rsid w:val="00E37F2D"/>
    <w:rsid w:val="00E40014"/>
    <w:rsid w:val="00E4047E"/>
    <w:rsid w:val="00E40521"/>
    <w:rsid w:val="00E40620"/>
    <w:rsid w:val="00E40B0D"/>
    <w:rsid w:val="00E40B5F"/>
    <w:rsid w:val="00E41FA2"/>
    <w:rsid w:val="00E42DB1"/>
    <w:rsid w:val="00E42F1C"/>
    <w:rsid w:val="00E43172"/>
    <w:rsid w:val="00E43C34"/>
    <w:rsid w:val="00E43C77"/>
    <w:rsid w:val="00E44DAD"/>
    <w:rsid w:val="00E44EAB"/>
    <w:rsid w:val="00E457C2"/>
    <w:rsid w:val="00E4724D"/>
    <w:rsid w:val="00E50640"/>
    <w:rsid w:val="00E516AB"/>
    <w:rsid w:val="00E52160"/>
    <w:rsid w:val="00E52FC2"/>
    <w:rsid w:val="00E53EEF"/>
    <w:rsid w:val="00E54594"/>
    <w:rsid w:val="00E561E3"/>
    <w:rsid w:val="00E57332"/>
    <w:rsid w:val="00E608FA"/>
    <w:rsid w:val="00E60BA2"/>
    <w:rsid w:val="00E618C8"/>
    <w:rsid w:val="00E62507"/>
    <w:rsid w:val="00E633B9"/>
    <w:rsid w:val="00E63580"/>
    <w:rsid w:val="00E63F60"/>
    <w:rsid w:val="00E6444A"/>
    <w:rsid w:val="00E6481D"/>
    <w:rsid w:val="00E66884"/>
    <w:rsid w:val="00E66CA9"/>
    <w:rsid w:val="00E700A2"/>
    <w:rsid w:val="00E701BF"/>
    <w:rsid w:val="00E7020B"/>
    <w:rsid w:val="00E70A9B"/>
    <w:rsid w:val="00E716E3"/>
    <w:rsid w:val="00E720BF"/>
    <w:rsid w:val="00E72360"/>
    <w:rsid w:val="00E729BC"/>
    <w:rsid w:val="00E75EB5"/>
    <w:rsid w:val="00E765B6"/>
    <w:rsid w:val="00E801C8"/>
    <w:rsid w:val="00E8092E"/>
    <w:rsid w:val="00E818E3"/>
    <w:rsid w:val="00E81B0E"/>
    <w:rsid w:val="00E81F0A"/>
    <w:rsid w:val="00E820FF"/>
    <w:rsid w:val="00E8225C"/>
    <w:rsid w:val="00E82CA6"/>
    <w:rsid w:val="00E83CE6"/>
    <w:rsid w:val="00E845F4"/>
    <w:rsid w:val="00E87DB2"/>
    <w:rsid w:val="00E909E8"/>
    <w:rsid w:val="00E90B51"/>
    <w:rsid w:val="00E90FB0"/>
    <w:rsid w:val="00E913C1"/>
    <w:rsid w:val="00E91EA3"/>
    <w:rsid w:val="00E91F3D"/>
    <w:rsid w:val="00E91F48"/>
    <w:rsid w:val="00E92B7C"/>
    <w:rsid w:val="00E92C32"/>
    <w:rsid w:val="00E932C7"/>
    <w:rsid w:val="00E93F37"/>
    <w:rsid w:val="00E94262"/>
    <w:rsid w:val="00E94355"/>
    <w:rsid w:val="00E94BF1"/>
    <w:rsid w:val="00E952F4"/>
    <w:rsid w:val="00E95FCC"/>
    <w:rsid w:val="00E9617F"/>
    <w:rsid w:val="00E96C8D"/>
    <w:rsid w:val="00E96CA4"/>
    <w:rsid w:val="00E97A32"/>
    <w:rsid w:val="00EA04E6"/>
    <w:rsid w:val="00EA0DD1"/>
    <w:rsid w:val="00EA0E7C"/>
    <w:rsid w:val="00EA1209"/>
    <w:rsid w:val="00EA15F4"/>
    <w:rsid w:val="00EA1A43"/>
    <w:rsid w:val="00EA2D82"/>
    <w:rsid w:val="00EA2D93"/>
    <w:rsid w:val="00EA3258"/>
    <w:rsid w:val="00EA413A"/>
    <w:rsid w:val="00EA437D"/>
    <w:rsid w:val="00EA4F66"/>
    <w:rsid w:val="00EA521D"/>
    <w:rsid w:val="00EA56B3"/>
    <w:rsid w:val="00EA71A2"/>
    <w:rsid w:val="00EA7346"/>
    <w:rsid w:val="00EA75D9"/>
    <w:rsid w:val="00EA77BD"/>
    <w:rsid w:val="00EB1D4E"/>
    <w:rsid w:val="00EB3F43"/>
    <w:rsid w:val="00EB4259"/>
    <w:rsid w:val="00EB482C"/>
    <w:rsid w:val="00EB4DD4"/>
    <w:rsid w:val="00EB4F05"/>
    <w:rsid w:val="00EB5434"/>
    <w:rsid w:val="00EB5740"/>
    <w:rsid w:val="00EB5EE0"/>
    <w:rsid w:val="00EB68D0"/>
    <w:rsid w:val="00EC1390"/>
    <w:rsid w:val="00EC2520"/>
    <w:rsid w:val="00EC259D"/>
    <w:rsid w:val="00EC26C6"/>
    <w:rsid w:val="00EC2904"/>
    <w:rsid w:val="00EC3672"/>
    <w:rsid w:val="00EC6181"/>
    <w:rsid w:val="00EC68BE"/>
    <w:rsid w:val="00EC6908"/>
    <w:rsid w:val="00EC71D0"/>
    <w:rsid w:val="00EC7B87"/>
    <w:rsid w:val="00EC7D90"/>
    <w:rsid w:val="00EC7E38"/>
    <w:rsid w:val="00ED05D1"/>
    <w:rsid w:val="00ED1120"/>
    <w:rsid w:val="00ED1496"/>
    <w:rsid w:val="00ED1994"/>
    <w:rsid w:val="00ED2060"/>
    <w:rsid w:val="00ED23F3"/>
    <w:rsid w:val="00ED254D"/>
    <w:rsid w:val="00ED3E1B"/>
    <w:rsid w:val="00ED4758"/>
    <w:rsid w:val="00ED4771"/>
    <w:rsid w:val="00ED5D08"/>
    <w:rsid w:val="00ED6219"/>
    <w:rsid w:val="00ED63D6"/>
    <w:rsid w:val="00ED6C37"/>
    <w:rsid w:val="00ED7142"/>
    <w:rsid w:val="00ED7BDF"/>
    <w:rsid w:val="00ED7D4F"/>
    <w:rsid w:val="00ED7DAA"/>
    <w:rsid w:val="00EE0D73"/>
    <w:rsid w:val="00EE1793"/>
    <w:rsid w:val="00EE22CE"/>
    <w:rsid w:val="00EE2E5C"/>
    <w:rsid w:val="00EE32C9"/>
    <w:rsid w:val="00EE365C"/>
    <w:rsid w:val="00EE469E"/>
    <w:rsid w:val="00EE4C67"/>
    <w:rsid w:val="00EE4EE4"/>
    <w:rsid w:val="00EE4EEA"/>
    <w:rsid w:val="00EE5096"/>
    <w:rsid w:val="00EE53B5"/>
    <w:rsid w:val="00EE6ED4"/>
    <w:rsid w:val="00EE74BA"/>
    <w:rsid w:val="00EF00AD"/>
    <w:rsid w:val="00EF0C89"/>
    <w:rsid w:val="00EF4C26"/>
    <w:rsid w:val="00EF617F"/>
    <w:rsid w:val="00EF665F"/>
    <w:rsid w:val="00F00254"/>
    <w:rsid w:val="00F00D93"/>
    <w:rsid w:val="00F015B2"/>
    <w:rsid w:val="00F02266"/>
    <w:rsid w:val="00F024B9"/>
    <w:rsid w:val="00F026EE"/>
    <w:rsid w:val="00F03706"/>
    <w:rsid w:val="00F04053"/>
    <w:rsid w:val="00F0415B"/>
    <w:rsid w:val="00F04C8F"/>
    <w:rsid w:val="00F04EC7"/>
    <w:rsid w:val="00F0714C"/>
    <w:rsid w:val="00F07800"/>
    <w:rsid w:val="00F10CFE"/>
    <w:rsid w:val="00F1209D"/>
    <w:rsid w:val="00F12697"/>
    <w:rsid w:val="00F12AE3"/>
    <w:rsid w:val="00F13125"/>
    <w:rsid w:val="00F132A1"/>
    <w:rsid w:val="00F13C98"/>
    <w:rsid w:val="00F14132"/>
    <w:rsid w:val="00F147E8"/>
    <w:rsid w:val="00F15736"/>
    <w:rsid w:val="00F1639A"/>
    <w:rsid w:val="00F1694E"/>
    <w:rsid w:val="00F16C07"/>
    <w:rsid w:val="00F17D92"/>
    <w:rsid w:val="00F20C6D"/>
    <w:rsid w:val="00F21334"/>
    <w:rsid w:val="00F215AD"/>
    <w:rsid w:val="00F21863"/>
    <w:rsid w:val="00F222A7"/>
    <w:rsid w:val="00F22446"/>
    <w:rsid w:val="00F2280D"/>
    <w:rsid w:val="00F230B4"/>
    <w:rsid w:val="00F241B7"/>
    <w:rsid w:val="00F24A88"/>
    <w:rsid w:val="00F25EFA"/>
    <w:rsid w:val="00F26342"/>
    <w:rsid w:val="00F26DB4"/>
    <w:rsid w:val="00F26F8A"/>
    <w:rsid w:val="00F2720C"/>
    <w:rsid w:val="00F27BD1"/>
    <w:rsid w:val="00F27C45"/>
    <w:rsid w:val="00F303D3"/>
    <w:rsid w:val="00F30458"/>
    <w:rsid w:val="00F309D2"/>
    <w:rsid w:val="00F30A23"/>
    <w:rsid w:val="00F30C95"/>
    <w:rsid w:val="00F31DBF"/>
    <w:rsid w:val="00F3224E"/>
    <w:rsid w:val="00F3279E"/>
    <w:rsid w:val="00F32AED"/>
    <w:rsid w:val="00F32B81"/>
    <w:rsid w:val="00F32C4F"/>
    <w:rsid w:val="00F349A8"/>
    <w:rsid w:val="00F34B41"/>
    <w:rsid w:val="00F34EAE"/>
    <w:rsid w:val="00F35196"/>
    <w:rsid w:val="00F356DC"/>
    <w:rsid w:val="00F35B9F"/>
    <w:rsid w:val="00F36980"/>
    <w:rsid w:val="00F376AD"/>
    <w:rsid w:val="00F3771D"/>
    <w:rsid w:val="00F37D2C"/>
    <w:rsid w:val="00F404D8"/>
    <w:rsid w:val="00F40EB3"/>
    <w:rsid w:val="00F4154C"/>
    <w:rsid w:val="00F41BB3"/>
    <w:rsid w:val="00F42C77"/>
    <w:rsid w:val="00F42F66"/>
    <w:rsid w:val="00F437B6"/>
    <w:rsid w:val="00F43B94"/>
    <w:rsid w:val="00F444F0"/>
    <w:rsid w:val="00F4596D"/>
    <w:rsid w:val="00F459B5"/>
    <w:rsid w:val="00F45FE3"/>
    <w:rsid w:val="00F46C2C"/>
    <w:rsid w:val="00F47B40"/>
    <w:rsid w:val="00F47F24"/>
    <w:rsid w:val="00F507CA"/>
    <w:rsid w:val="00F509C3"/>
    <w:rsid w:val="00F514F9"/>
    <w:rsid w:val="00F531D1"/>
    <w:rsid w:val="00F53822"/>
    <w:rsid w:val="00F53987"/>
    <w:rsid w:val="00F5535A"/>
    <w:rsid w:val="00F56000"/>
    <w:rsid w:val="00F560F9"/>
    <w:rsid w:val="00F5677D"/>
    <w:rsid w:val="00F567D9"/>
    <w:rsid w:val="00F57779"/>
    <w:rsid w:val="00F607F7"/>
    <w:rsid w:val="00F6091D"/>
    <w:rsid w:val="00F60ADA"/>
    <w:rsid w:val="00F61408"/>
    <w:rsid w:val="00F6190B"/>
    <w:rsid w:val="00F61B1B"/>
    <w:rsid w:val="00F61D30"/>
    <w:rsid w:val="00F64559"/>
    <w:rsid w:val="00F650B4"/>
    <w:rsid w:val="00F665C9"/>
    <w:rsid w:val="00F66FFA"/>
    <w:rsid w:val="00F67B76"/>
    <w:rsid w:val="00F67DDC"/>
    <w:rsid w:val="00F70ACE"/>
    <w:rsid w:val="00F70D6A"/>
    <w:rsid w:val="00F7171F"/>
    <w:rsid w:val="00F72019"/>
    <w:rsid w:val="00F7236A"/>
    <w:rsid w:val="00F74296"/>
    <w:rsid w:val="00F74E0C"/>
    <w:rsid w:val="00F753AA"/>
    <w:rsid w:val="00F76389"/>
    <w:rsid w:val="00F76770"/>
    <w:rsid w:val="00F7748C"/>
    <w:rsid w:val="00F8065C"/>
    <w:rsid w:val="00F816C2"/>
    <w:rsid w:val="00F81A06"/>
    <w:rsid w:val="00F831C4"/>
    <w:rsid w:val="00F833DC"/>
    <w:rsid w:val="00F83A05"/>
    <w:rsid w:val="00F83E97"/>
    <w:rsid w:val="00F855C2"/>
    <w:rsid w:val="00F85704"/>
    <w:rsid w:val="00F85BE6"/>
    <w:rsid w:val="00F85FD6"/>
    <w:rsid w:val="00F869FE"/>
    <w:rsid w:val="00F87864"/>
    <w:rsid w:val="00F8799B"/>
    <w:rsid w:val="00F87D6C"/>
    <w:rsid w:val="00F90FE0"/>
    <w:rsid w:val="00F921CE"/>
    <w:rsid w:val="00F922B0"/>
    <w:rsid w:val="00F93439"/>
    <w:rsid w:val="00F9394A"/>
    <w:rsid w:val="00F9573F"/>
    <w:rsid w:val="00F973A9"/>
    <w:rsid w:val="00F9772D"/>
    <w:rsid w:val="00F97B60"/>
    <w:rsid w:val="00FA2086"/>
    <w:rsid w:val="00FA2D12"/>
    <w:rsid w:val="00FA325F"/>
    <w:rsid w:val="00FA3715"/>
    <w:rsid w:val="00FA3BF6"/>
    <w:rsid w:val="00FA4289"/>
    <w:rsid w:val="00FA4296"/>
    <w:rsid w:val="00FA5D0E"/>
    <w:rsid w:val="00FA6209"/>
    <w:rsid w:val="00FA786C"/>
    <w:rsid w:val="00FB0303"/>
    <w:rsid w:val="00FB149A"/>
    <w:rsid w:val="00FB18B1"/>
    <w:rsid w:val="00FB19DD"/>
    <w:rsid w:val="00FB1ECA"/>
    <w:rsid w:val="00FB276A"/>
    <w:rsid w:val="00FB2DB9"/>
    <w:rsid w:val="00FB3AFA"/>
    <w:rsid w:val="00FB46FE"/>
    <w:rsid w:val="00FB495B"/>
    <w:rsid w:val="00FB5956"/>
    <w:rsid w:val="00FB5A7B"/>
    <w:rsid w:val="00FB5BFD"/>
    <w:rsid w:val="00FB5DEB"/>
    <w:rsid w:val="00FB6104"/>
    <w:rsid w:val="00FB63B1"/>
    <w:rsid w:val="00FB6AD7"/>
    <w:rsid w:val="00FB6DA7"/>
    <w:rsid w:val="00FB71CB"/>
    <w:rsid w:val="00FC0343"/>
    <w:rsid w:val="00FC0F11"/>
    <w:rsid w:val="00FC0F5A"/>
    <w:rsid w:val="00FC126D"/>
    <w:rsid w:val="00FC19FD"/>
    <w:rsid w:val="00FC3130"/>
    <w:rsid w:val="00FC33A1"/>
    <w:rsid w:val="00FC3646"/>
    <w:rsid w:val="00FC38A1"/>
    <w:rsid w:val="00FC3BB9"/>
    <w:rsid w:val="00FC52C2"/>
    <w:rsid w:val="00FD0194"/>
    <w:rsid w:val="00FD0B07"/>
    <w:rsid w:val="00FD103C"/>
    <w:rsid w:val="00FD1593"/>
    <w:rsid w:val="00FD16C0"/>
    <w:rsid w:val="00FD1C79"/>
    <w:rsid w:val="00FD2016"/>
    <w:rsid w:val="00FD2589"/>
    <w:rsid w:val="00FD2FF7"/>
    <w:rsid w:val="00FD39FE"/>
    <w:rsid w:val="00FD3A8D"/>
    <w:rsid w:val="00FD42E1"/>
    <w:rsid w:val="00FD4525"/>
    <w:rsid w:val="00FD4712"/>
    <w:rsid w:val="00FD4860"/>
    <w:rsid w:val="00FD4ED6"/>
    <w:rsid w:val="00FD52A7"/>
    <w:rsid w:val="00FD61CA"/>
    <w:rsid w:val="00FD62F4"/>
    <w:rsid w:val="00FD6BE1"/>
    <w:rsid w:val="00FD7CCE"/>
    <w:rsid w:val="00FD7E44"/>
    <w:rsid w:val="00FE096B"/>
    <w:rsid w:val="00FE0E1F"/>
    <w:rsid w:val="00FE124D"/>
    <w:rsid w:val="00FE1731"/>
    <w:rsid w:val="00FE1853"/>
    <w:rsid w:val="00FE4562"/>
    <w:rsid w:val="00FE4DFA"/>
    <w:rsid w:val="00FE584A"/>
    <w:rsid w:val="00FE7E18"/>
    <w:rsid w:val="00FF0B20"/>
    <w:rsid w:val="00FF0EAF"/>
    <w:rsid w:val="00FF0F88"/>
    <w:rsid w:val="00FF2C61"/>
    <w:rsid w:val="00FF32B8"/>
    <w:rsid w:val="00FF49E0"/>
    <w:rsid w:val="00FF576D"/>
    <w:rsid w:val="00FF5A7E"/>
    <w:rsid w:val="00FF6DC4"/>
    <w:rsid w:val="00FF75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4:docId w14:val="074FEE00"/>
  <w15:chartTrackingRefBased/>
  <w15:docId w15:val="{AC404D4E-A4B4-4BF2-BCB7-91B4145FF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99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32F64"/>
  </w:style>
  <w:style w:type="paragraph" w:styleId="Titolo1">
    <w:name w:val="heading 1"/>
    <w:basedOn w:val="Normale"/>
    <w:next w:val="Normale"/>
    <w:qFormat/>
    <w:rsid w:val="00744250"/>
    <w:pPr>
      <w:keepNext/>
      <w:ind w:left="1418" w:right="1133" w:hanging="567"/>
      <w:jc w:val="both"/>
      <w:outlineLvl w:val="0"/>
    </w:pPr>
    <w:rPr>
      <w:rFonts w:ascii="Arial" w:hAnsi="Arial"/>
      <w:b/>
      <w:bCs/>
      <w:sz w:val="24"/>
    </w:rPr>
  </w:style>
  <w:style w:type="paragraph" w:styleId="Titolo2">
    <w:name w:val="heading 2"/>
    <w:basedOn w:val="Normale"/>
    <w:next w:val="Normale"/>
    <w:qFormat/>
    <w:rsid w:val="00744250"/>
    <w:pPr>
      <w:keepNext/>
      <w:outlineLvl w:val="1"/>
    </w:pPr>
    <w:rPr>
      <w:rFonts w:ascii="Arial" w:hAnsi="Arial"/>
      <w:b/>
      <w:sz w:val="24"/>
    </w:rPr>
  </w:style>
  <w:style w:type="paragraph" w:styleId="Titolo3">
    <w:name w:val="heading 3"/>
    <w:basedOn w:val="Normale"/>
    <w:next w:val="Normale"/>
    <w:qFormat/>
    <w:rsid w:val="00744250"/>
    <w:pPr>
      <w:keepNext/>
      <w:spacing w:line="360" w:lineRule="auto"/>
      <w:ind w:left="709" w:right="1134"/>
      <w:jc w:val="both"/>
      <w:outlineLvl w:val="2"/>
    </w:pPr>
    <w:rPr>
      <w:rFonts w:ascii="Arial" w:hAnsi="Arial" w:cs="Arial"/>
      <w:sz w:val="24"/>
    </w:rPr>
  </w:style>
  <w:style w:type="paragraph" w:styleId="Titolo4">
    <w:name w:val="heading 4"/>
    <w:basedOn w:val="Normale"/>
    <w:next w:val="Normale"/>
    <w:qFormat/>
    <w:rsid w:val="00744250"/>
    <w:pPr>
      <w:keepNext/>
      <w:spacing w:line="360" w:lineRule="auto"/>
      <w:ind w:left="540" w:right="818"/>
      <w:jc w:val="both"/>
      <w:outlineLvl w:val="3"/>
    </w:pPr>
    <w:rPr>
      <w:rFonts w:ascii="Arial" w:hAnsi="Arial" w:cs="Arial"/>
      <w:b/>
      <w:bCs/>
      <w:sz w:val="24"/>
    </w:rPr>
  </w:style>
  <w:style w:type="paragraph" w:styleId="Titolo5">
    <w:name w:val="heading 5"/>
    <w:basedOn w:val="Normale"/>
    <w:next w:val="Normale"/>
    <w:qFormat/>
    <w:rsid w:val="00744250"/>
    <w:pPr>
      <w:keepNext/>
      <w:spacing w:line="360" w:lineRule="auto"/>
      <w:ind w:left="540" w:right="818"/>
      <w:jc w:val="right"/>
      <w:outlineLvl w:val="4"/>
    </w:pPr>
    <w:rPr>
      <w:rFonts w:ascii="Arial" w:hAnsi="Arial" w:cs="Arial"/>
      <w:sz w:val="24"/>
    </w:rPr>
  </w:style>
  <w:style w:type="paragraph" w:styleId="Titolo6">
    <w:name w:val="heading 6"/>
    <w:basedOn w:val="Normale"/>
    <w:next w:val="Normale"/>
    <w:qFormat/>
    <w:rsid w:val="00744250"/>
    <w:pPr>
      <w:keepNext/>
      <w:ind w:left="540" w:right="818"/>
      <w:jc w:val="right"/>
      <w:outlineLvl w:val="5"/>
    </w:pPr>
    <w:rPr>
      <w:rFonts w:ascii="Arial" w:hAnsi="Arial" w:cs="Arial"/>
      <w:b/>
      <w:bCs/>
      <w:sz w:val="24"/>
    </w:rPr>
  </w:style>
  <w:style w:type="paragraph" w:styleId="Titolo7">
    <w:name w:val="heading 7"/>
    <w:basedOn w:val="Normale"/>
    <w:next w:val="Normale"/>
    <w:qFormat/>
    <w:rsid w:val="00744250"/>
    <w:pPr>
      <w:keepNext/>
      <w:spacing w:line="360" w:lineRule="auto"/>
      <w:ind w:left="540" w:right="818"/>
      <w:jc w:val="both"/>
      <w:outlineLvl w:val="6"/>
    </w:pPr>
    <w:rPr>
      <w:rFonts w:ascii="Arial" w:hAnsi="Arial" w:cs="Arial"/>
      <w:sz w:val="24"/>
    </w:rPr>
  </w:style>
  <w:style w:type="paragraph" w:styleId="Titolo8">
    <w:name w:val="heading 8"/>
    <w:basedOn w:val="Normale"/>
    <w:next w:val="Normale"/>
    <w:qFormat/>
    <w:rsid w:val="00744250"/>
    <w:pPr>
      <w:keepNext/>
      <w:spacing w:line="360" w:lineRule="auto"/>
      <w:ind w:left="540" w:right="818"/>
      <w:jc w:val="right"/>
      <w:outlineLvl w:val="7"/>
    </w:pPr>
    <w:rPr>
      <w:rFonts w:ascii="Arial" w:hAnsi="Arial" w:cs="Arial"/>
      <w:b/>
      <w:bCs/>
      <w:sz w:val="24"/>
      <w:u w:val="single"/>
    </w:rPr>
  </w:style>
  <w:style w:type="paragraph" w:styleId="Titolo9">
    <w:name w:val="heading 9"/>
    <w:basedOn w:val="Normale"/>
    <w:next w:val="Normale"/>
    <w:qFormat/>
    <w:rsid w:val="00744250"/>
    <w:pPr>
      <w:keepNext/>
      <w:ind w:left="540" w:right="818"/>
      <w:jc w:val="center"/>
      <w:outlineLvl w:val="8"/>
    </w:pPr>
    <w:rPr>
      <w:rFonts w:ascii="Arial" w:hAnsi="Arial" w:cs="Arial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744250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74425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1A7608"/>
  </w:style>
  <w:style w:type="paragraph" w:styleId="Testodelblocco">
    <w:name w:val="Block Text"/>
    <w:basedOn w:val="Normale"/>
    <w:rsid w:val="00744250"/>
    <w:pPr>
      <w:spacing w:line="360" w:lineRule="auto"/>
      <w:ind w:left="1418" w:right="1133"/>
      <w:jc w:val="both"/>
    </w:pPr>
    <w:rPr>
      <w:rFonts w:ascii="Arial" w:hAnsi="Arial"/>
      <w:sz w:val="24"/>
    </w:rPr>
  </w:style>
  <w:style w:type="character" w:styleId="Collegamentoipertestuale">
    <w:name w:val="Hyperlink"/>
    <w:rsid w:val="00744250"/>
    <w:rPr>
      <w:color w:val="0000FF"/>
      <w:u w:val="single"/>
    </w:rPr>
  </w:style>
  <w:style w:type="character" w:styleId="Collegamentovisitato">
    <w:name w:val="FollowedHyperlink"/>
    <w:rsid w:val="00744250"/>
    <w:rPr>
      <w:color w:val="800080"/>
      <w:u w:val="single"/>
    </w:rPr>
  </w:style>
  <w:style w:type="paragraph" w:styleId="Rientrocorpodeltesto">
    <w:name w:val="Body Text Indent"/>
    <w:basedOn w:val="Normale"/>
    <w:link w:val="RientrocorpodeltestoCarattere"/>
    <w:rsid w:val="007377FA"/>
    <w:pPr>
      <w:numPr>
        <w:ilvl w:val="12"/>
      </w:numPr>
      <w:ind w:left="991" w:firstLine="2"/>
    </w:pPr>
    <w:rPr>
      <w:i/>
      <w:sz w:val="24"/>
      <w:lang w:val="x-none" w:eastAsia="x-none"/>
    </w:rPr>
  </w:style>
  <w:style w:type="character" w:customStyle="1" w:styleId="RientrocorpodeltestoCarattere">
    <w:name w:val="Rientro corpo del testo Carattere"/>
    <w:link w:val="Rientrocorpodeltesto"/>
    <w:rsid w:val="00C6003D"/>
    <w:rPr>
      <w:i/>
      <w:sz w:val="24"/>
    </w:rPr>
  </w:style>
  <w:style w:type="paragraph" w:customStyle="1" w:styleId="Corpodeltesto">
    <w:name w:val="Corpo del testo"/>
    <w:basedOn w:val="Normale"/>
    <w:rsid w:val="002F0AD8"/>
    <w:pPr>
      <w:spacing w:after="120"/>
    </w:pPr>
  </w:style>
  <w:style w:type="paragraph" w:styleId="Rientrocorpodeltesto3">
    <w:name w:val="Body Text Indent 3"/>
    <w:basedOn w:val="Normale"/>
    <w:rsid w:val="002F0AD8"/>
    <w:pPr>
      <w:spacing w:after="120"/>
      <w:ind w:left="283"/>
    </w:pPr>
    <w:rPr>
      <w:sz w:val="16"/>
      <w:szCs w:val="16"/>
    </w:rPr>
  </w:style>
  <w:style w:type="character" w:customStyle="1" w:styleId="WW8Num2z0">
    <w:name w:val="WW8Num2z0"/>
    <w:rsid w:val="00D933A9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933A9"/>
    <w:rPr>
      <w:rFonts w:ascii="Times New Roman" w:hAnsi="Times New Roman" w:cs="Times New Roman"/>
    </w:rPr>
  </w:style>
  <w:style w:type="character" w:customStyle="1" w:styleId="WW8Num4z0">
    <w:name w:val="WW8Num4z0"/>
    <w:rsid w:val="00D933A9"/>
    <w:rPr>
      <w:rFonts w:ascii="Times New Roman" w:hAnsi="Times New Roman" w:cs="Times New Roman"/>
    </w:rPr>
  </w:style>
  <w:style w:type="character" w:customStyle="1" w:styleId="WW8Num6z0">
    <w:name w:val="WW8Num6z0"/>
    <w:rsid w:val="00D933A9"/>
    <w:rPr>
      <w:rFonts w:ascii="Times New Roman" w:eastAsia="Times New Roman" w:hAnsi="Times New Roman" w:cs="Times New Roman"/>
    </w:rPr>
  </w:style>
  <w:style w:type="character" w:customStyle="1" w:styleId="WW8Num7z0">
    <w:name w:val="WW8Num7z0"/>
    <w:rsid w:val="00D933A9"/>
    <w:rPr>
      <w:rFonts w:ascii="Times New Roman" w:hAnsi="Times New Roman" w:cs="Times New Roman"/>
    </w:rPr>
  </w:style>
  <w:style w:type="character" w:customStyle="1" w:styleId="WW8Num10z0">
    <w:name w:val="WW8Num10z0"/>
    <w:rsid w:val="00D933A9"/>
    <w:rPr>
      <w:rFonts w:ascii="Symbol" w:hAnsi="Symbol" w:cs="Symbol"/>
    </w:rPr>
  </w:style>
  <w:style w:type="character" w:customStyle="1" w:styleId="WW8Num11z0">
    <w:name w:val="WW8Num11z0"/>
    <w:rsid w:val="00D933A9"/>
    <w:rPr>
      <w:rFonts w:ascii="Wingdings" w:hAnsi="Wingdings" w:cs="Wingdings"/>
    </w:rPr>
  </w:style>
  <w:style w:type="character" w:customStyle="1" w:styleId="WW8Num15z0">
    <w:name w:val="WW8Num15z0"/>
    <w:rsid w:val="00D933A9"/>
    <w:rPr>
      <w:rFonts w:ascii="Wingdings" w:hAnsi="Wingdings" w:cs="Wingdings"/>
    </w:rPr>
  </w:style>
  <w:style w:type="character" w:customStyle="1" w:styleId="WW8Num16z0">
    <w:name w:val="WW8Num16z0"/>
    <w:rsid w:val="00D933A9"/>
    <w:rPr>
      <w:rFonts w:ascii="Times New Roman" w:eastAsia="Times New Roman" w:hAnsi="Times New Roman" w:cs="Times New Roman"/>
    </w:rPr>
  </w:style>
  <w:style w:type="character" w:customStyle="1" w:styleId="WW8Num17z0">
    <w:name w:val="WW8Num17z0"/>
    <w:rsid w:val="00D933A9"/>
    <w:rPr>
      <w:rFonts w:ascii="Symbol" w:hAnsi="Symbol" w:cs="Symbol"/>
    </w:rPr>
  </w:style>
  <w:style w:type="character" w:customStyle="1" w:styleId="WW8Num18z2">
    <w:name w:val="WW8Num18z2"/>
    <w:rsid w:val="00D933A9"/>
    <w:rPr>
      <w:rFonts w:ascii="Wingdings" w:hAnsi="Wingdings" w:cs="Wingdings"/>
    </w:rPr>
  </w:style>
  <w:style w:type="character" w:customStyle="1" w:styleId="WW8Num19z0">
    <w:name w:val="WW8Num19z0"/>
    <w:rsid w:val="00D933A9"/>
    <w:rPr>
      <w:rFonts w:ascii="Arial" w:eastAsia="Times New Roman" w:hAnsi="Arial" w:cs="Arial"/>
    </w:rPr>
  </w:style>
  <w:style w:type="character" w:customStyle="1" w:styleId="WW8Num19z1">
    <w:name w:val="WW8Num19z1"/>
    <w:rsid w:val="00D933A9"/>
    <w:rPr>
      <w:rFonts w:ascii="OpenSymbol" w:hAnsi="OpenSymbol" w:cs="Courier New"/>
    </w:rPr>
  </w:style>
  <w:style w:type="character" w:customStyle="1" w:styleId="WW8Num22z0">
    <w:name w:val="WW8Num22z0"/>
    <w:rsid w:val="00D933A9"/>
    <w:rPr>
      <w:rFonts w:ascii="Wingdings" w:hAnsi="Wingdings" w:cs="Wingdings"/>
    </w:rPr>
  </w:style>
  <w:style w:type="character" w:customStyle="1" w:styleId="WW8Num24z0">
    <w:name w:val="WW8Num24z0"/>
    <w:rsid w:val="00D933A9"/>
    <w:rPr>
      <w:rFonts w:ascii="Symbol" w:hAnsi="Symbol" w:cs="Symbol"/>
      <w:color w:val="auto"/>
    </w:rPr>
  </w:style>
  <w:style w:type="character" w:customStyle="1" w:styleId="WW8Num25z0">
    <w:name w:val="WW8Num25z0"/>
    <w:rsid w:val="00D933A9"/>
    <w:rPr>
      <w:rFonts w:ascii="Times New Roman" w:hAnsi="Times New Roman" w:cs="Times New Roman"/>
      <w:b/>
      <w:color w:val="auto"/>
      <w:sz w:val="20"/>
      <w:u w:val="none"/>
    </w:rPr>
  </w:style>
  <w:style w:type="character" w:customStyle="1" w:styleId="WW8Num27z0">
    <w:name w:val="WW8Num27z0"/>
    <w:rsid w:val="00D933A9"/>
    <w:rPr>
      <w:rFonts w:ascii="Symbol" w:hAnsi="Symbol" w:cs="Symbol"/>
      <w:color w:val="auto"/>
    </w:rPr>
  </w:style>
  <w:style w:type="character" w:customStyle="1" w:styleId="WW8Num28z0">
    <w:name w:val="WW8Num28z0"/>
    <w:rsid w:val="00D933A9"/>
    <w:rPr>
      <w:rFonts w:ascii="Symbol" w:hAnsi="Symbol" w:cs="Symbol"/>
    </w:rPr>
  </w:style>
  <w:style w:type="character" w:customStyle="1" w:styleId="WW8Num9z0">
    <w:name w:val="WW8Num9z0"/>
    <w:rsid w:val="00D933A9"/>
    <w:rPr>
      <w:color w:val="auto"/>
    </w:rPr>
  </w:style>
  <w:style w:type="character" w:customStyle="1" w:styleId="WW8Num14z0">
    <w:name w:val="WW8Num14z0"/>
    <w:rsid w:val="00D933A9"/>
    <w:rPr>
      <w:rFonts w:cs="Times New Roman"/>
    </w:rPr>
  </w:style>
  <w:style w:type="character" w:customStyle="1" w:styleId="WW8Num18z0">
    <w:name w:val="WW8Num18z0"/>
    <w:rsid w:val="00D933A9"/>
    <w:rPr>
      <w:rFonts w:ascii="Arial" w:eastAsia="Times New Roman" w:hAnsi="Arial" w:cs="Arial"/>
    </w:rPr>
  </w:style>
  <w:style w:type="character" w:customStyle="1" w:styleId="WW8Num23z0">
    <w:name w:val="WW8Num23z0"/>
    <w:rsid w:val="00D933A9"/>
    <w:rPr>
      <w:rFonts w:ascii="Times New Roman" w:eastAsia="Times New Roman" w:hAnsi="Times New Roman" w:cs="Times New Roman"/>
      <w:b/>
      <w:color w:val="auto"/>
      <w:sz w:val="20"/>
      <w:u w:val="none"/>
    </w:rPr>
  </w:style>
  <w:style w:type="character" w:customStyle="1" w:styleId="WW8Num26z2">
    <w:name w:val="WW8Num26z2"/>
    <w:rsid w:val="00D933A9"/>
    <w:rPr>
      <w:b/>
    </w:rPr>
  </w:style>
  <w:style w:type="character" w:customStyle="1" w:styleId="WW8Num27z1">
    <w:name w:val="WW8Num27z1"/>
    <w:rsid w:val="00D933A9"/>
    <w:rPr>
      <w:rFonts w:ascii="Courier New" w:hAnsi="Courier New" w:cs="Courier New"/>
    </w:rPr>
  </w:style>
  <w:style w:type="character" w:customStyle="1" w:styleId="WW8Num30z0">
    <w:name w:val="WW8Num30z0"/>
    <w:rsid w:val="00D933A9"/>
    <w:rPr>
      <w:rFonts w:ascii="Wingdings" w:hAnsi="Wingdings" w:cs="Wingdings"/>
    </w:rPr>
  </w:style>
  <w:style w:type="character" w:customStyle="1" w:styleId="WW8Num30z1">
    <w:name w:val="WW8Num30z1"/>
    <w:rsid w:val="00D933A9"/>
    <w:rPr>
      <w:rFonts w:ascii="Courier New" w:hAnsi="Courier New" w:cs="Courier New"/>
    </w:rPr>
  </w:style>
  <w:style w:type="character" w:customStyle="1" w:styleId="WW8Num30z3">
    <w:name w:val="WW8Num30z3"/>
    <w:rsid w:val="00D933A9"/>
    <w:rPr>
      <w:rFonts w:ascii="Symbol" w:hAnsi="Symbol" w:cs="Symbol"/>
    </w:rPr>
  </w:style>
  <w:style w:type="character" w:customStyle="1" w:styleId="WW8Num32z0">
    <w:name w:val="WW8Num32z0"/>
    <w:rsid w:val="00D933A9"/>
    <w:rPr>
      <w:rFonts w:ascii="Wingdings" w:hAnsi="Wingdings" w:cs="Wingdings"/>
    </w:rPr>
  </w:style>
  <w:style w:type="character" w:customStyle="1" w:styleId="WW8Num32z1">
    <w:name w:val="WW8Num32z1"/>
    <w:rsid w:val="00D933A9"/>
    <w:rPr>
      <w:rFonts w:ascii="Courier New" w:hAnsi="Courier New" w:cs="Courier New"/>
    </w:rPr>
  </w:style>
  <w:style w:type="character" w:customStyle="1" w:styleId="WW8Num32z3">
    <w:name w:val="WW8Num32z3"/>
    <w:rsid w:val="00D933A9"/>
    <w:rPr>
      <w:rFonts w:ascii="Symbol" w:hAnsi="Symbol" w:cs="Symbol"/>
    </w:rPr>
  </w:style>
  <w:style w:type="character" w:customStyle="1" w:styleId="WW8Num33z0">
    <w:name w:val="WW8Num33z0"/>
    <w:rsid w:val="00D933A9"/>
    <w:rPr>
      <w:rFonts w:ascii="Times New Roman" w:eastAsia="Times New Roman" w:hAnsi="Times New Roman" w:cs="Times New Roman"/>
      <w:b/>
      <w:color w:val="auto"/>
      <w:sz w:val="20"/>
      <w:u w:val="none"/>
    </w:rPr>
  </w:style>
  <w:style w:type="character" w:customStyle="1" w:styleId="WW8Num33z1">
    <w:name w:val="WW8Num33z1"/>
    <w:rsid w:val="00D933A9"/>
    <w:rPr>
      <w:rFonts w:ascii="Courier New" w:hAnsi="Courier New" w:cs="Courier New"/>
    </w:rPr>
  </w:style>
  <w:style w:type="character" w:customStyle="1" w:styleId="WW8Num33z2">
    <w:name w:val="WW8Num33z2"/>
    <w:rsid w:val="00D933A9"/>
    <w:rPr>
      <w:rFonts w:ascii="Wingdings" w:hAnsi="Wingdings" w:cs="Wingdings"/>
    </w:rPr>
  </w:style>
  <w:style w:type="character" w:customStyle="1" w:styleId="WW8Num33z3">
    <w:name w:val="WW8Num33z3"/>
    <w:rsid w:val="00D933A9"/>
    <w:rPr>
      <w:rFonts w:ascii="Symbol" w:hAnsi="Symbol" w:cs="Symbol"/>
    </w:rPr>
  </w:style>
  <w:style w:type="character" w:customStyle="1" w:styleId="WW8Num35z0">
    <w:name w:val="WW8Num35z0"/>
    <w:rsid w:val="00D933A9"/>
    <w:rPr>
      <w:rFonts w:ascii="Symbol" w:hAnsi="Symbol" w:cs="Symbol"/>
    </w:rPr>
  </w:style>
  <w:style w:type="character" w:customStyle="1" w:styleId="WW8Num35z1">
    <w:name w:val="WW8Num35z1"/>
    <w:rsid w:val="00D933A9"/>
    <w:rPr>
      <w:rFonts w:ascii="Courier New" w:hAnsi="Courier New" w:cs="Courier New"/>
    </w:rPr>
  </w:style>
  <w:style w:type="character" w:customStyle="1" w:styleId="WW8Num35z2">
    <w:name w:val="WW8Num35z2"/>
    <w:rsid w:val="00D933A9"/>
    <w:rPr>
      <w:rFonts w:ascii="Wingdings" w:hAnsi="Wingdings" w:cs="Wingdings"/>
    </w:rPr>
  </w:style>
  <w:style w:type="character" w:customStyle="1" w:styleId="WW8Num36z0">
    <w:name w:val="WW8Num36z0"/>
    <w:rsid w:val="00D933A9"/>
    <w:rPr>
      <w:rFonts w:ascii="Symbol" w:hAnsi="Symbol" w:cs="Symbol"/>
    </w:rPr>
  </w:style>
  <w:style w:type="character" w:customStyle="1" w:styleId="WW8Num36z1">
    <w:name w:val="WW8Num36z1"/>
    <w:rsid w:val="00D933A9"/>
    <w:rPr>
      <w:rFonts w:ascii="Courier New" w:hAnsi="Courier New" w:cs="Courier New"/>
    </w:rPr>
  </w:style>
  <w:style w:type="character" w:customStyle="1" w:styleId="WW8Num36z2">
    <w:name w:val="WW8Num36z2"/>
    <w:rsid w:val="00D933A9"/>
    <w:rPr>
      <w:rFonts w:ascii="Wingdings" w:hAnsi="Wingdings" w:cs="Wingdings"/>
    </w:rPr>
  </w:style>
  <w:style w:type="character" w:customStyle="1" w:styleId="Carpredefinitoparagrafo2">
    <w:name w:val="Car. predefinito paragrafo2"/>
    <w:rsid w:val="00D933A9"/>
  </w:style>
  <w:style w:type="character" w:customStyle="1" w:styleId="WW8Num1z0">
    <w:name w:val="WW8Num1z0"/>
    <w:rsid w:val="00D933A9"/>
    <w:rPr>
      <w:rFonts w:ascii="Symbol" w:hAnsi="Symbol" w:cs="Symbol"/>
    </w:rPr>
  </w:style>
  <w:style w:type="character" w:customStyle="1" w:styleId="WW8Num1z1">
    <w:name w:val="WW8Num1z1"/>
    <w:rsid w:val="00D933A9"/>
    <w:rPr>
      <w:rFonts w:ascii="Courier New" w:hAnsi="Courier New" w:cs="Arial"/>
    </w:rPr>
  </w:style>
  <w:style w:type="character" w:customStyle="1" w:styleId="WW8Num1z2">
    <w:name w:val="WW8Num1z2"/>
    <w:rsid w:val="00D933A9"/>
    <w:rPr>
      <w:rFonts w:ascii="Wingdings" w:hAnsi="Wingdings" w:cs="Wingdings"/>
    </w:rPr>
  </w:style>
  <w:style w:type="character" w:customStyle="1" w:styleId="WW8Num2z1">
    <w:name w:val="WW8Num2z1"/>
    <w:rsid w:val="00D933A9"/>
    <w:rPr>
      <w:rFonts w:ascii="Courier New" w:hAnsi="Courier New" w:cs="Courier New"/>
    </w:rPr>
  </w:style>
  <w:style w:type="character" w:customStyle="1" w:styleId="WW8Num2z2">
    <w:name w:val="WW8Num2z2"/>
    <w:rsid w:val="00D933A9"/>
    <w:rPr>
      <w:rFonts w:ascii="Wingdings" w:hAnsi="Wingdings" w:cs="Wingdings"/>
    </w:rPr>
  </w:style>
  <w:style w:type="character" w:customStyle="1" w:styleId="WW8Num2z3">
    <w:name w:val="WW8Num2z3"/>
    <w:rsid w:val="00D933A9"/>
    <w:rPr>
      <w:rFonts w:ascii="Symbol" w:hAnsi="Symbol" w:cs="Symbol"/>
    </w:rPr>
  </w:style>
  <w:style w:type="character" w:customStyle="1" w:styleId="WW8Num5z0">
    <w:name w:val="WW8Num5z0"/>
    <w:rsid w:val="00D933A9"/>
    <w:rPr>
      <w:rFonts w:ascii="Times New Roman" w:eastAsia="Times New Roman" w:hAnsi="Times New Roman" w:cs="Times New Roman"/>
    </w:rPr>
  </w:style>
  <w:style w:type="character" w:customStyle="1" w:styleId="WW8Num5z1">
    <w:name w:val="WW8Num5z1"/>
    <w:rsid w:val="00D933A9"/>
    <w:rPr>
      <w:rFonts w:ascii="Courier New" w:hAnsi="Courier New" w:cs="Courier New"/>
    </w:rPr>
  </w:style>
  <w:style w:type="character" w:customStyle="1" w:styleId="WW8Num5z2">
    <w:name w:val="WW8Num5z2"/>
    <w:rsid w:val="00D933A9"/>
    <w:rPr>
      <w:rFonts w:ascii="Wingdings" w:hAnsi="Wingdings" w:cs="Wingdings"/>
    </w:rPr>
  </w:style>
  <w:style w:type="character" w:customStyle="1" w:styleId="WW8Num5z3">
    <w:name w:val="WW8Num5z3"/>
    <w:rsid w:val="00D933A9"/>
    <w:rPr>
      <w:rFonts w:ascii="Symbol" w:hAnsi="Symbol" w:cs="Symbol"/>
    </w:rPr>
  </w:style>
  <w:style w:type="character" w:customStyle="1" w:styleId="WW8Num6z1">
    <w:name w:val="WW8Num6z1"/>
    <w:rsid w:val="00D933A9"/>
    <w:rPr>
      <w:rFonts w:ascii="Courier New" w:hAnsi="Courier New" w:cs="Courier New"/>
    </w:rPr>
  </w:style>
  <w:style w:type="character" w:customStyle="1" w:styleId="WW8Num6z2">
    <w:name w:val="WW8Num6z2"/>
    <w:rsid w:val="00D933A9"/>
    <w:rPr>
      <w:rFonts w:ascii="Wingdings" w:hAnsi="Wingdings" w:cs="Wingdings"/>
    </w:rPr>
  </w:style>
  <w:style w:type="character" w:customStyle="1" w:styleId="WW8Num6z3">
    <w:name w:val="WW8Num6z3"/>
    <w:rsid w:val="00D933A9"/>
    <w:rPr>
      <w:rFonts w:ascii="Symbol" w:hAnsi="Symbol" w:cs="Symbol"/>
    </w:rPr>
  </w:style>
  <w:style w:type="character" w:customStyle="1" w:styleId="WW8Num11z1">
    <w:name w:val="WW8Num11z1"/>
    <w:rsid w:val="00D933A9"/>
    <w:rPr>
      <w:rFonts w:ascii="Courier New" w:hAnsi="Courier New" w:cs="Courier New"/>
    </w:rPr>
  </w:style>
  <w:style w:type="character" w:customStyle="1" w:styleId="WW8Num11z3">
    <w:name w:val="WW8Num11z3"/>
    <w:rsid w:val="00D933A9"/>
    <w:rPr>
      <w:rFonts w:ascii="Symbol" w:hAnsi="Symbol" w:cs="Symbol"/>
    </w:rPr>
  </w:style>
  <w:style w:type="character" w:customStyle="1" w:styleId="WW8Num16z1">
    <w:name w:val="WW8Num16z1"/>
    <w:rsid w:val="00D933A9"/>
    <w:rPr>
      <w:rFonts w:ascii="Courier New" w:hAnsi="Courier New" w:cs="Courier New"/>
    </w:rPr>
  </w:style>
  <w:style w:type="character" w:customStyle="1" w:styleId="WW8Num16z2">
    <w:name w:val="WW8Num16z2"/>
    <w:rsid w:val="00D933A9"/>
    <w:rPr>
      <w:rFonts w:ascii="Wingdings" w:hAnsi="Wingdings" w:cs="Wingdings"/>
    </w:rPr>
  </w:style>
  <w:style w:type="character" w:customStyle="1" w:styleId="WW8Num16z3">
    <w:name w:val="WW8Num16z3"/>
    <w:rsid w:val="00D933A9"/>
    <w:rPr>
      <w:rFonts w:ascii="Symbol" w:hAnsi="Symbol" w:cs="Symbol"/>
    </w:rPr>
  </w:style>
  <w:style w:type="character" w:customStyle="1" w:styleId="WW8Num17z1">
    <w:name w:val="WW8Num17z1"/>
    <w:rsid w:val="00D933A9"/>
    <w:rPr>
      <w:rFonts w:ascii="Courier New" w:hAnsi="Courier New" w:cs="Courier New"/>
    </w:rPr>
  </w:style>
  <w:style w:type="character" w:customStyle="1" w:styleId="WW8Num17z2">
    <w:name w:val="WW8Num17z2"/>
    <w:rsid w:val="00D933A9"/>
    <w:rPr>
      <w:rFonts w:ascii="Wingdings" w:hAnsi="Wingdings" w:cs="Wingdings"/>
    </w:rPr>
  </w:style>
  <w:style w:type="character" w:customStyle="1" w:styleId="WW8Num18z1">
    <w:name w:val="WW8Num18z1"/>
    <w:rsid w:val="00D933A9"/>
    <w:rPr>
      <w:rFonts w:ascii="Courier New" w:hAnsi="Courier New" w:cs="Courier New"/>
    </w:rPr>
  </w:style>
  <w:style w:type="character" w:customStyle="1" w:styleId="WW8Num18z3">
    <w:name w:val="WW8Num18z3"/>
    <w:rsid w:val="00D933A9"/>
    <w:rPr>
      <w:rFonts w:ascii="Symbol" w:hAnsi="Symbol" w:cs="Symbol"/>
    </w:rPr>
  </w:style>
  <w:style w:type="character" w:customStyle="1" w:styleId="Carpredefinitoparagrafo1">
    <w:name w:val="Car. predefinito paragrafo1"/>
    <w:rsid w:val="00D933A9"/>
  </w:style>
  <w:style w:type="character" w:styleId="Numeropagina">
    <w:name w:val="page number"/>
    <w:basedOn w:val="Carpredefinitoparagrafo1"/>
    <w:rsid w:val="00D933A9"/>
  </w:style>
  <w:style w:type="character" w:styleId="Enfasicorsivo">
    <w:name w:val="Emphasis"/>
    <w:qFormat/>
    <w:rsid w:val="00D933A9"/>
    <w:rPr>
      <w:i/>
      <w:iCs/>
    </w:rPr>
  </w:style>
  <w:style w:type="character" w:customStyle="1" w:styleId="regolamentoCarattere">
    <w:name w:val="regolamento Carattere"/>
    <w:rsid w:val="00D933A9"/>
    <w:rPr>
      <w:rFonts w:ascii="Arial" w:hAnsi="Arial" w:cs="Arial"/>
      <w:lang w:val="it-IT" w:bidi="ar-SA"/>
    </w:rPr>
  </w:style>
  <w:style w:type="character" w:customStyle="1" w:styleId="WW8Num29z0">
    <w:name w:val="WW8Num29z0"/>
    <w:rsid w:val="00D933A9"/>
    <w:rPr>
      <w:rFonts w:ascii="Wingdings" w:hAnsi="Wingdings" w:cs="Wingdings"/>
    </w:rPr>
  </w:style>
  <w:style w:type="character" w:customStyle="1" w:styleId="WW8Num29z1">
    <w:name w:val="WW8Num29z1"/>
    <w:rsid w:val="00D933A9"/>
    <w:rPr>
      <w:rFonts w:ascii="Courier New" w:hAnsi="Courier New" w:cs="Courier New"/>
    </w:rPr>
  </w:style>
  <w:style w:type="character" w:customStyle="1" w:styleId="WW8Num29z3">
    <w:name w:val="WW8Num29z3"/>
    <w:rsid w:val="00D933A9"/>
    <w:rPr>
      <w:rFonts w:ascii="Symbol" w:hAnsi="Symbol" w:cs="Symbol"/>
    </w:rPr>
  </w:style>
  <w:style w:type="character" w:customStyle="1" w:styleId="WW8Num23z1">
    <w:name w:val="WW8Num23z1"/>
    <w:rsid w:val="00D933A9"/>
    <w:rPr>
      <w:rFonts w:ascii="Courier New" w:hAnsi="Courier New" w:cs="Courier New"/>
    </w:rPr>
  </w:style>
  <w:style w:type="character" w:customStyle="1" w:styleId="WW8Num23z2">
    <w:name w:val="WW8Num23z2"/>
    <w:rsid w:val="00D933A9"/>
    <w:rPr>
      <w:rFonts w:ascii="Wingdings" w:hAnsi="Wingdings" w:cs="Wingdings"/>
    </w:rPr>
  </w:style>
  <w:style w:type="character" w:customStyle="1" w:styleId="WW8Num23z3">
    <w:name w:val="WW8Num23z3"/>
    <w:rsid w:val="00D933A9"/>
    <w:rPr>
      <w:rFonts w:ascii="Symbol" w:hAnsi="Symbol" w:cs="Symbol"/>
    </w:rPr>
  </w:style>
  <w:style w:type="character" w:customStyle="1" w:styleId="WW8Num27z2">
    <w:name w:val="WW8Num27z2"/>
    <w:rsid w:val="00D933A9"/>
    <w:rPr>
      <w:rFonts w:ascii="Wingdings" w:hAnsi="Wingdings" w:cs="Wingdings"/>
    </w:rPr>
  </w:style>
  <w:style w:type="character" w:customStyle="1" w:styleId="WW8Num27z3">
    <w:name w:val="WW8Num27z3"/>
    <w:rsid w:val="00D933A9"/>
    <w:rPr>
      <w:rFonts w:ascii="Symbol" w:hAnsi="Symbol" w:cs="Symbol"/>
    </w:rPr>
  </w:style>
  <w:style w:type="character" w:customStyle="1" w:styleId="WW8Num32z2">
    <w:name w:val="WW8Num32z2"/>
    <w:rsid w:val="00D933A9"/>
    <w:rPr>
      <w:b/>
    </w:rPr>
  </w:style>
  <w:style w:type="character" w:customStyle="1" w:styleId="Punti">
    <w:name w:val="Punti"/>
    <w:rsid w:val="00D933A9"/>
    <w:rPr>
      <w:rFonts w:ascii="OpenSymbol" w:eastAsia="OpenSymbol" w:hAnsi="OpenSymbol" w:cs="OpenSymbol"/>
    </w:rPr>
  </w:style>
  <w:style w:type="paragraph" w:customStyle="1" w:styleId="Intestazione2">
    <w:name w:val="Intestazione2"/>
    <w:basedOn w:val="Normale"/>
    <w:next w:val="Corpodeltesto"/>
    <w:rsid w:val="00D933A9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zh-CN"/>
    </w:rPr>
  </w:style>
  <w:style w:type="paragraph" w:styleId="Elenco">
    <w:name w:val="List"/>
    <w:basedOn w:val="Corpodeltesto"/>
    <w:rsid w:val="00D933A9"/>
    <w:pPr>
      <w:suppressAutoHyphens/>
      <w:autoSpaceDE w:val="0"/>
      <w:spacing w:after="0" w:line="192" w:lineRule="atLeast"/>
      <w:jc w:val="both"/>
    </w:pPr>
    <w:rPr>
      <w:rFonts w:ascii="Helvetica" w:hAnsi="Helvetica" w:cs="Mangal"/>
      <w:sz w:val="18"/>
      <w:szCs w:val="18"/>
      <w:lang w:eastAsia="zh-CN"/>
    </w:rPr>
  </w:style>
  <w:style w:type="paragraph" w:styleId="Didascalia">
    <w:name w:val="caption"/>
    <w:basedOn w:val="Normale"/>
    <w:uiPriority w:val="99"/>
    <w:qFormat/>
    <w:rsid w:val="00D933A9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Indice">
    <w:name w:val="Indice"/>
    <w:basedOn w:val="Normale"/>
    <w:rsid w:val="00D933A9"/>
    <w:pPr>
      <w:suppressLineNumbers/>
      <w:suppressAutoHyphens/>
    </w:pPr>
    <w:rPr>
      <w:rFonts w:cs="Mangal"/>
      <w:sz w:val="24"/>
      <w:szCs w:val="24"/>
      <w:lang w:eastAsia="zh-CN"/>
    </w:rPr>
  </w:style>
  <w:style w:type="paragraph" w:customStyle="1" w:styleId="Intestazione1">
    <w:name w:val="Intestazione1"/>
    <w:basedOn w:val="Normale"/>
    <w:next w:val="Corpodeltesto"/>
    <w:rsid w:val="00D933A9"/>
    <w:pPr>
      <w:suppressAutoHyphens/>
      <w:jc w:val="center"/>
    </w:pPr>
    <w:rPr>
      <w:b/>
      <w:sz w:val="28"/>
      <w:szCs w:val="24"/>
      <w:lang w:eastAsia="zh-CN"/>
    </w:rPr>
  </w:style>
  <w:style w:type="paragraph" w:customStyle="1" w:styleId="Corpodeltesto21">
    <w:name w:val="Corpo del testo 21"/>
    <w:basedOn w:val="Normale"/>
    <w:rsid w:val="00D933A9"/>
    <w:pPr>
      <w:suppressAutoHyphens/>
      <w:autoSpaceDE w:val="0"/>
      <w:spacing w:line="192" w:lineRule="atLeast"/>
      <w:ind w:firstLine="708"/>
      <w:jc w:val="both"/>
    </w:pPr>
    <w:rPr>
      <w:rFonts w:ascii="Helvetica" w:hAnsi="Helvetica" w:cs="Helvetica"/>
      <w:sz w:val="18"/>
      <w:szCs w:val="18"/>
      <w:lang w:eastAsia="zh-CN"/>
    </w:rPr>
  </w:style>
  <w:style w:type="paragraph" w:customStyle="1" w:styleId="Rientrocorpodeltesto21">
    <w:name w:val="Rientro corpo del testo 21"/>
    <w:basedOn w:val="Normale"/>
    <w:rsid w:val="00D933A9"/>
    <w:pPr>
      <w:suppressAutoHyphens/>
      <w:autoSpaceDE w:val="0"/>
      <w:spacing w:before="120"/>
      <w:ind w:firstLine="567"/>
    </w:pPr>
    <w:rPr>
      <w:rFonts w:ascii="Arial" w:hAnsi="Arial" w:cs="Arial"/>
      <w:lang w:eastAsia="zh-CN"/>
    </w:rPr>
  </w:style>
  <w:style w:type="paragraph" w:customStyle="1" w:styleId="Testo3colonne">
    <w:name w:val="Testo 3 colonne"/>
    <w:rsid w:val="00D933A9"/>
    <w:pPr>
      <w:suppressAutoHyphens/>
      <w:autoSpaceDE w:val="0"/>
      <w:spacing w:line="192" w:lineRule="atLeast"/>
      <w:jc w:val="both"/>
    </w:pPr>
    <w:rPr>
      <w:rFonts w:ascii="Helvetica" w:hAnsi="Helvetica" w:cs="Helvetica"/>
      <w:color w:val="000000"/>
      <w:sz w:val="18"/>
      <w:szCs w:val="18"/>
      <w:lang w:eastAsia="zh-CN"/>
    </w:rPr>
  </w:style>
  <w:style w:type="paragraph" w:customStyle="1" w:styleId="Titoloneitesti">
    <w:name w:val="Titolo nei testi"/>
    <w:basedOn w:val="Normale"/>
    <w:rsid w:val="00D933A9"/>
    <w:pPr>
      <w:suppressAutoHyphens/>
      <w:autoSpaceDE w:val="0"/>
      <w:spacing w:after="57" w:line="192" w:lineRule="atLeast"/>
    </w:pPr>
    <w:rPr>
      <w:rFonts w:ascii="Arial" w:hAnsi="Arial" w:cs="Arial"/>
      <w:b/>
      <w:bCs/>
      <w:sz w:val="18"/>
      <w:szCs w:val="18"/>
      <w:lang w:eastAsia="zh-CN"/>
    </w:rPr>
  </w:style>
  <w:style w:type="paragraph" w:customStyle="1" w:styleId="Articolo">
    <w:name w:val="Articolo"/>
    <w:basedOn w:val="Normale"/>
    <w:rsid w:val="00D933A9"/>
    <w:pPr>
      <w:suppressAutoHyphens/>
      <w:autoSpaceDE w:val="0"/>
      <w:ind w:left="1276" w:hanging="567"/>
      <w:jc w:val="both"/>
    </w:pPr>
    <w:rPr>
      <w:rFonts w:ascii="Arial" w:hAnsi="Arial" w:cs="Arial"/>
      <w:sz w:val="24"/>
      <w:szCs w:val="24"/>
      <w:lang w:eastAsia="zh-CN"/>
    </w:rPr>
  </w:style>
  <w:style w:type="paragraph" w:customStyle="1" w:styleId="Corpodeltesto22">
    <w:name w:val="Corpo del testo 22"/>
    <w:basedOn w:val="Normale"/>
    <w:rsid w:val="00D933A9"/>
    <w:pPr>
      <w:suppressAutoHyphens/>
      <w:spacing w:line="192" w:lineRule="atLeast"/>
      <w:ind w:firstLine="708"/>
      <w:jc w:val="both"/>
    </w:pPr>
    <w:rPr>
      <w:rFonts w:ascii="Helvetica" w:hAnsi="Helvetica" w:cs="Helvetica"/>
      <w:sz w:val="18"/>
      <w:lang w:eastAsia="zh-CN"/>
    </w:rPr>
  </w:style>
  <w:style w:type="paragraph" w:customStyle="1" w:styleId="regolamento">
    <w:name w:val="regolamento"/>
    <w:basedOn w:val="Normale"/>
    <w:rsid w:val="00D933A9"/>
    <w:pPr>
      <w:widowControl w:val="0"/>
      <w:tabs>
        <w:tab w:val="left" w:pos="-2127"/>
      </w:tabs>
      <w:suppressAutoHyphens/>
      <w:autoSpaceDE w:val="0"/>
      <w:ind w:left="284" w:hanging="284"/>
      <w:jc w:val="both"/>
    </w:pPr>
    <w:rPr>
      <w:rFonts w:ascii="Arial" w:hAnsi="Arial" w:cs="Arial"/>
      <w:lang w:eastAsia="zh-CN"/>
    </w:rPr>
  </w:style>
  <w:style w:type="paragraph" w:styleId="NormaleWeb">
    <w:name w:val="Normal (Web)"/>
    <w:basedOn w:val="Normale"/>
    <w:rsid w:val="00D933A9"/>
    <w:pPr>
      <w:suppressAutoHyphens/>
      <w:spacing w:before="280" w:after="280"/>
    </w:pPr>
    <w:rPr>
      <w:rFonts w:ascii="Arial Unicode MS" w:eastAsia="Arial Unicode MS" w:hAnsi="Arial Unicode MS" w:cs="Arial Unicode MS"/>
      <w:sz w:val="24"/>
      <w:szCs w:val="24"/>
      <w:lang w:eastAsia="zh-CN"/>
    </w:rPr>
  </w:style>
  <w:style w:type="paragraph" w:customStyle="1" w:styleId="Rientrocorpodeltesto31">
    <w:name w:val="Rientro corpo del testo 31"/>
    <w:basedOn w:val="Normale"/>
    <w:rsid w:val="00D933A9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suppressAutoHyphens/>
      <w:autoSpaceDE w:val="0"/>
      <w:ind w:left="360"/>
      <w:jc w:val="both"/>
    </w:pPr>
    <w:rPr>
      <w:rFonts w:ascii="Arial" w:hAnsi="Arial" w:cs="Arial"/>
      <w:dstrike/>
      <w:lang w:eastAsia="zh-CN"/>
    </w:rPr>
  </w:style>
  <w:style w:type="paragraph" w:customStyle="1" w:styleId="Corpodeltesto31">
    <w:name w:val="Corpo del testo 31"/>
    <w:basedOn w:val="Normale"/>
    <w:rsid w:val="00D933A9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suppressAutoHyphens/>
      <w:autoSpaceDE w:val="0"/>
      <w:jc w:val="both"/>
    </w:pPr>
    <w:rPr>
      <w:rFonts w:ascii="Arial" w:hAnsi="Arial" w:cs="Arial"/>
      <w:lang w:eastAsia="zh-CN"/>
    </w:rPr>
  </w:style>
  <w:style w:type="paragraph" w:styleId="Testofumetto">
    <w:name w:val="Balloon Text"/>
    <w:basedOn w:val="Normale"/>
    <w:link w:val="TestofumettoCarattere"/>
    <w:rsid w:val="00D933A9"/>
    <w:pPr>
      <w:suppressAutoHyphens/>
    </w:pPr>
    <w:rPr>
      <w:rFonts w:ascii="Tahoma" w:hAnsi="Tahoma"/>
      <w:sz w:val="16"/>
      <w:szCs w:val="16"/>
      <w:lang w:val="x-none" w:eastAsia="zh-CN"/>
    </w:rPr>
  </w:style>
  <w:style w:type="character" w:customStyle="1" w:styleId="TestofumettoCarattere">
    <w:name w:val="Testo fumetto Carattere"/>
    <w:link w:val="Testofumetto"/>
    <w:rsid w:val="00D933A9"/>
    <w:rPr>
      <w:rFonts w:ascii="Tahoma" w:hAnsi="Tahoma" w:cs="Tahoma"/>
      <w:sz w:val="16"/>
      <w:szCs w:val="16"/>
      <w:lang w:eastAsia="zh-CN"/>
    </w:rPr>
  </w:style>
  <w:style w:type="paragraph" w:customStyle="1" w:styleId="Rub1">
    <w:name w:val="Rub1"/>
    <w:basedOn w:val="Normale"/>
    <w:rsid w:val="00D933A9"/>
    <w:pPr>
      <w:tabs>
        <w:tab w:val="left" w:pos="1276"/>
      </w:tabs>
      <w:suppressAutoHyphens/>
      <w:jc w:val="both"/>
    </w:pPr>
    <w:rPr>
      <w:b/>
      <w:smallCaps/>
      <w:lang w:val="en-GB" w:eastAsia="zh-CN"/>
    </w:rPr>
  </w:style>
  <w:style w:type="paragraph" w:customStyle="1" w:styleId="Rub2">
    <w:name w:val="Rub2"/>
    <w:basedOn w:val="Normale"/>
    <w:next w:val="Normale"/>
    <w:rsid w:val="00D933A9"/>
    <w:pPr>
      <w:tabs>
        <w:tab w:val="left" w:pos="709"/>
        <w:tab w:val="left" w:pos="5670"/>
        <w:tab w:val="left" w:pos="6663"/>
        <w:tab w:val="left" w:pos="7088"/>
      </w:tabs>
      <w:suppressAutoHyphens/>
      <w:ind w:right="-596"/>
    </w:pPr>
    <w:rPr>
      <w:smallCaps/>
      <w:lang w:val="en-GB" w:eastAsia="zh-CN"/>
    </w:rPr>
  </w:style>
  <w:style w:type="paragraph" w:styleId="Nessunaspaziatura">
    <w:name w:val="No Spacing"/>
    <w:link w:val="NessunaspaziaturaCarattere"/>
    <w:uiPriority w:val="1"/>
    <w:qFormat/>
    <w:rsid w:val="00D933A9"/>
    <w:pPr>
      <w:suppressAutoHyphens/>
    </w:pPr>
    <w:rPr>
      <w:rFonts w:ascii="Calibri" w:hAnsi="Calibri" w:cs="Calibri"/>
      <w:sz w:val="22"/>
      <w:szCs w:val="22"/>
      <w:lang w:eastAsia="zh-CN"/>
    </w:rPr>
  </w:style>
  <w:style w:type="character" w:customStyle="1" w:styleId="NessunaspaziaturaCarattere">
    <w:name w:val="Nessuna spaziatura Carattere"/>
    <w:link w:val="Nessunaspaziatura"/>
    <w:uiPriority w:val="1"/>
    <w:rsid w:val="00EE5096"/>
    <w:rPr>
      <w:rFonts w:ascii="Calibri" w:hAnsi="Calibri" w:cs="Calibri"/>
      <w:sz w:val="22"/>
      <w:szCs w:val="22"/>
      <w:lang w:val="it-IT" w:eastAsia="zh-CN" w:bidi="ar-SA"/>
    </w:rPr>
  </w:style>
  <w:style w:type="paragraph" w:customStyle="1" w:styleId="Normale1">
    <w:name w:val="Normale1"/>
    <w:rsid w:val="00D933A9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CM1">
    <w:name w:val="CM1"/>
    <w:basedOn w:val="Normale"/>
    <w:next w:val="Normale"/>
    <w:rsid w:val="00D933A9"/>
    <w:pPr>
      <w:widowControl w:val="0"/>
      <w:suppressAutoHyphens/>
      <w:autoSpaceDE w:val="0"/>
      <w:spacing w:line="280" w:lineRule="atLeast"/>
    </w:pPr>
    <w:rPr>
      <w:rFonts w:ascii="Century Gothic" w:hAnsi="Century Gothic" w:cs="Century Gothic"/>
      <w:sz w:val="24"/>
      <w:szCs w:val="24"/>
      <w:lang w:eastAsia="zh-CN"/>
    </w:rPr>
  </w:style>
  <w:style w:type="paragraph" w:customStyle="1" w:styleId="testocenter">
    <w:name w:val="testocenter"/>
    <w:basedOn w:val="Normale"/>
    <w:rsid w:val="00D933A9"/>
    <w:pPr>
      <w:suppressAutoHyphens/>
      <w:spacing w:before="75" w:after="180"/>
      <w:jc w:val="center"/>
    </w:pPr>
    <w:rPr>
      <w:rFonts w:ascii="Tahoma" w:eastAsia="Arial Unicode MS" w:hAnsi="Tahoma" w:cs="Tahoma"/>
      <w:color w:val="000000"/>
      <w:sz w:val="24"/>
      <w:szCs w:val="24"/>
      <w:lang w:eastAsia="zh-CN"/>
    </w:rPr>
  </w:style>
  <w:style w:type="paragraph" w:customStyle="1" w:styleId="CM91">
    <w:name w:val="CM91"/>
    <w:basedOn w:val="Normale1"/>
    <w:next w:val="Normale1"/>
    <w:rsid w:val="00D933A9"/>
    <w:pPr>
      <w:widowControl w:val="0"/>
      <w:spacing w:after="235"/>
    </w:pPr>
    <w:rPr>
      <w:rFonts w:ascii="Arial" w:hAnsi="Arial" w:cs="Arial"/>
      <w:color w:val="auto"/>
    </w:rPr>
  </w:style>
  <w:style w:type="paragraph" w:customStyle="1" w:styleId="CM5">
    <w:name w:val="CM5"/>
    <w:basedOn w:val="Normale1"/>
    <w:next w:val="Normale1"/>
    <w:rsid w:val="00D933A9"/>
    <w:pPr>
      <w:widowControl w:val="0"/>
      <w:spacing w:line="231" w:lineRule="atLeast"/>
    </w:pPr>
    <w:rPr>
      <w:rFonts w:ascii="Arial" w:hAnsi="Arial" w:cs="Arial"/>
      <w:color w:val="auto"/>
    </w:rPr>
  </w:style>
  <w:style w:type="paragraph" w:customStyle="1" w:styleId="CM96">
    <w:name w:val="CM96"/>
    <w:basedOn w:val="Normale1"/>
    <w:next w:val="Normale1"/>
    <w:rsid w:val="00D933A9"/>
    <w:pPr>
      <w:widowControl w:val="0"/>
      <w:spacing w:after="460"/>
    </w:pPr>
    <w:rPr>
      <w:rFonts w:ascii="Arial" w:hAnsi="Arial" w:cs="Arial"/>
      <w:color w:val="auto"/>
    </w:rPr>
  </w:style>
  <w:style w:type="paragraph" w:customStyle="1" w:styleId="CM11">
    <w:name w:val="CM11"/>
    <w:basedOn w:val="Normale1"/>
    <w:next w:val="Normale1"/>
    <w:rsid w:val="00D933A9"/>
    <w:pPr>
      <w:widowControl w:val="0"/>
    </w:pPr>
    <w:rPr>
      <w:rFonts w:ascii="Arial" w:hAnsi="Arial" w:cs="Arial"/>
      <w:color w:val="auto"/>
    </w:rPr>
  </w:style>
  <w:style w:type="paragraph" w:customStyle="1" w:styleId="CM64">
    <w:name w:val="CM64"/>
    <w:basedOn w:val="Normale1"/>
    <w:next w:val="Normale1"/>
    <w:rsid w:val="00D933A9"/>
    <w:pPr>
      <w:widowControl w:val="0"/>
      <w:spacing w:line="186" w:lineRule="atLeast"/>
    </w:pPr>
    <w:rPr>
      <w:rFonts w:ascii="Arial" w:hAnsi="Arial" w:cs="Arial"/>
      <w:color w:val="auto"/>
    </w:rPr>
  </w:style>
  <w:style w:type="paragraph" w:customStyle="1" w:styleId="CM65">
    <w:name w:val="CM65"/>
    <w:basedOn w:val="Normale1"/>
    <w:next w:val="Normale1"/>
    <w:rsid w:val="00D933A9"/>
    <w:pPr>
      <w:widowControl w:val="0"/>
      <w:spacing w:line="186" w:lineRule="atLeast"/>
    </w:pPr>
    <w:rPr>
      <w:rFonts w:ascii="Arial" w:hAnsi="Arial" w:cs="Arial"/>
      <w:color w:val="auto"/>
    </w:rPr>
  </w:style>
  <w:style w:type="paragraph" w:customStyle="1" w:styleId="CM66">
    <w:name w:val="CM66"/>
    <w:basedOn w:val="Normale1"/>
    <w:next w:val="Normale1"/>
    <w:rsid w:val="00D933A9"/>
    <w:pPr>
      <w:widowControl w:val="0"/>
      <w:spacing w:line="186" w:lineRule="atLeast"/>
    </w:pPr>
    <w:rPr>
      <w:rFonts w:ascii="Arial" w:hAnsi="Arial" w:cs="Arial"/>
      <w:color w:val="auto"/>
    </w:rPr>
  </w:style>
  <w:style w:type="paragraph" w:customStyle="1" w:styleId="CM81">
    <w:name w:val="CM81"/>
    <w:basedOn w:val="Normale1"/>
    <w:next w:val="Normale1"/>
    <w:rsid w:val="00D933A9"/>
    <w:pPr>
      <w:widowControl w:val="0"/>
      <w:spacing w:line="238" w:lineRule="atLeast"/>
    </w:pPr>
    <w:rPr>
      <w:rFonts w:ascii="Arial" w:hAnsi="Arial" w:cs="Arial"/>
      <w:color w:val="auto"/>
    </w:rPr>
  </w:style>
  <w:style w:type="paragraph" w:customStyle="1" w:styleId="CM86">
    <w:name w:val="CM86"/>
    <w:basedOn w:val="Normale1"/>
    <w:next w:val="Normale1"/>
    <w:rsid w:val="00D933A9"/>
    <w:pPr>
      <w:widowControl w:val="0"/>
    </w:pPr>
    <w:rPr>
      <w:rFonts w:ascii="Arial" w:hAnsi="Arial" w:cs="Arial"/>
      <w:color w:val="auto"/>
    </w:rPr>
  </w:style>
  <w:style w:type="paragraph" w:customStyle="1" w:styleId="CM87">
    <w:name w:val="CM87"/>
    <w:basedOn w:val="Normale1"/>
    <w:next w:val="Normale1"/>
    <w:rsid w:val="00D933A9"/>
    <w:pPr>
      <w:widowControl w:val="0"/>
    </w:pPr>
    <w:rPr>
      <w:rFonts w:ascii="Arial" w:hAnsi="Arial" w:cs="Arial"/>
      <w:color w:val="auto"/>
    </w:rPr>
  </w:style>
  <w:style w:type="paragraph" w:customStyle="1" w:styleId="CM88">
    <w:name w:val="CM88"/>
    <w:basedOn w:val="Normale1"/>
    <w:next w:val="Normale1"/>
    <w:rsid w:val="00D933A9"/>
    <w:pPr>
      <w:widowControl w:val="0"/>
      <w:spacing w:line="231" w:lineRule="atLeast"/>
    </w:pPr>
    <w:rPr>
      <w:rFonts w:ascii="Arial" w:hAnsi="Arial" w:cs="Arial"/>
      <w:color w:val="auto"/>
    </w:rPr>
  </w:style>
  <w:style w:type="paragraph" w:customStyle="1" w:styleId="CM105">
    <w:name w:val="CM105"/>
    <w:basedOn w:val="Normale1"/>
    <w:next w:val="Normale1"/>
    <w:rsid w:val="00D933A9"/>
    <w:pPr>
      <w:widowControl w:val="0"/>
      <w:spacing w:after="1290"/>
    </w:pPr>
    <w:rPr>
      <w:rFonts w:ascii="Arial" w:hAnsi="Arial" w:cs="Arial"/>
      <w:color w:val="auto"/>
    </w:rPr>
  </w:style>
  <w:style w:type="paragraph" w:customStyle="1" w:styleId="CM89">
    <w:name w:val="CM89"/>
    <w:basedOn w:val="Normale1"/>
    <w:next w:val="Normale1"/>
    <w:rsid w:val="00D933A9"/>
    <w:pPr>
      <w:widowControl w:val="0"/>
      <w:spacing w:line="231" w:lineRule="atLeast"/>
    </w:pPr>
    <w:rPr>
      <w:rFonts w:ascii="Arial" w:hAnsi="Arial" w:cs="Arial"/>
      <w:color w:val="auto"/>
    </w:rPr>
  </w:style>
  <w:style w:type="paragraph" w:customStyle="1" w:styleId="CM102">
    <w:name w:val="CM102"/>
    <w:basedOn w:val="Normale1"/>
    <w:next w:val="Normale1"/>
    <w:rsid w:val="00D933A9"/>
    <w:pPr>
      <w:widowControl w:val="0"/>
      <w:spacing w:after="565"/>
    </w:pPr>
    <w:rPr>
      <w:rFonts w:ascii="Arial" w:hAnsi="Arial" w:cs="Arial"/>
      <w:color w:val="auto"/>
    </w:rPr>
  </w:style>
  <w:style w:type="paragraph" w:customStyle="1" w:styleId="CM99">
    <w:name w:val="CM99"/>
    <w:basedOn w:val="Normale1"/>
    <w:next w:val="Normale1"/>
    <w:rsid w:val="00D933A9"/>
    <w:pPr>
      <w:widowControl w:val="0"/>
      <w:spacing w:after="238"/>
    </w:pPr>
    <w:rPr>
      <w:rFonts w:ascii="Arial" w:hAnsi="Arial" w:cs="Arial"/>
      <w:color w:val="auto"/>
    </w:rPr>
  </w:style>
  <w:style w:type="paragraph" w:customStyle="1" w:styleId="CM98">
    <w:name w:val="CM98"/>
    <w:basedOn w:val="Normale1"/>
    <w:next w:val="Normale1"/>
    <w:rsid w:val="00D933A9"/>
    <w:pPr>
      <w:widowControl w:val="0"/>
      <w:spacing w:after="460"/>
    </w:pPr>
    <w:rPr>
      <w:rFonts w:ascii="Arial" w:hAnsi="Arial" w:cs="Arial"/>
      <w:color w:val="auto"/>
    </w:rPr>
  </w:style>
  <w:style w:type="paragraph" w:customStyle="1" w:styleId="CM9">
    <w:name w:val="CM9"/>
    <w:basedOn w:val="Normale1"/>
    <w:next w:val="Normale1"/>
    <w:rsid w:val="00D933A9"/>
    <w:pPr>
      <w:widowControl w:val="0"/>
      <w:spacing w:line="231" w:lineRule="atLeast"/>
    </w:pPr>
    <w:rPr>
      <w:rFonts w:ascii="Arial" w:hAnsi="Arial" w:cs="Arial"/>
      <w:color w:val="auto"/>
    </w:rPr>
  </w:style>
  <w:style w:type="paragraph" w:customStyle="1" w:styleId="CM21">
    <w:name w:val="CM21"/>
    <w:basedOn w:val="Normale1"/>
    <w:next w:val="Normale1"/>
    <w:rsid w:val="00D933A9"/>
    <w:pPr>
      <w:widowControl w:val="0"/>
      <w:spacing w:line="231" w:lineRule="atLeast"/>
    </w:pPr>
    <w:rPr>
      <w:rFonts w:ascii="Arial" w:hAnsi="Arial" w:cs="Arial"/>
      <w:color w:val="auto"/>
    </w:rPr>
  </w:style>
  <w:style w:type="paragraph" w:customStyle="1" w:styleId="CM22">
    <w:name w:val="CM22"/>
    <w:basedOn w:val="Normale1"/>
    <w:next w:val="Normale1"/>
    <w:rsid w:val="00D933A9"/>
    <w:pPr>
      <w:widowControl w:val="0"/>
      <w:spacing w:line="233" w:lineRule="atLeast"/>
    </w:pPr>
    <w:rPr>
      <w:rFonts w:ascii="Arial" w:hAnsi="Arial" w:cs="Arial"/>
      <w:color w:val="auto"/>
    </w:rPr>
  </w:style>
  <w:style w:type="paragraph" w:customStyle="1" w:styleId="CM17">
    <w:name w:val="CM17"/>
    <w:basedOn w:val="Normale1"/>
    <w:next w:val="Normale1"/>
    <w:rsid w:val="00D933A9"/>
    <w:pPr>
      <w:widowControl w:val="0"/>
      <w:spacing w:line="233" w:lineRule="atLeast"/>
    </w:pPr>
    <w:rPr>
      <w:rFonts w:ascii="Arial" w:hAnsi="Arial" w:cs="Arial"/>
      <w:color w:val="auto"/>
    </w:rPr>
  </w:style>
  <w:style w:type="paragraph" w:customStyle="1" w:styleId="CM103">
    <w:name w:val="CM103"/>
    <w:basedOn w:val="Normale1"/>
    <w:next w:val="Normale1"/>
    <w:rsid w:val="00D933A9"/>
    <w:pPr>
      <w:widowControl w:val="0"/>
      <w:spacing w:after="685"/>
    </w:pPr>
    <w:rPr>
      <w:rFonts w:ascii="Arial" w:hAnsi="Arial" w:cs="Arial"/>
      <w:color w:val="auto"/>
    </w:rPr>
  </w:style>
  <w:style w:type="paragraph" w:customStyle="1" w:styleId="CM43">
    <w:name w:val="CM43"/>
    <w:basedOn w:val="Normale1"/>
    <w:next w:val="Normale1"/>
    <w:rsid w:val="00D933A9"/>
    <w:pPr>
      <w:widowControl w:val="0"/>
    </w:pPr>
    <w:rPr>
      <w:rFonts w:ascii="Arial" w:hAnsi="Arial" w:cs="Arial"/>
      <w:color w:val="auto"/>
    </w:rPr>
  </w:style>
  <w:style w:type="paragraph" w:customStyle="1" w:styleId="CM15">
    <w:name w:val="CM15"/>
    <w:basedOn w:val="Normale1"/>
    <w:next w:val="Normale1"/>
    <w:rsid w:val="00D933A9"/>
    <w:pPr>
      <w:widowControl w:val="0"/>
      <w:spacing w:line="193" w:lineRule="atLeast"/>
    </w:pPr>
    <w:rPr>
      <w:rFonts w:ascii="Arial" w:hAnsi="Arial" w:cs="Arial"/>
      <w:color w:val="auto"/>
    </w:rPr>
  </w:style>
  <w:style w:type="paragraph" w:customStyle="1" w:styleId="CM34">
    <w:name w:val="CM34"/>
    <w:basedOn w:val="Normale1"/>
    <w:next w:val="Normale1"/>
    <w:rsid w:val="00D933A9"/>
    <w:pPr>
      <w:widowControl w:val="0"/>
      <w:spacing w:line="231" w:lineRule="atLeast"/>
    </w:pPr>
    <w:rPr>
      <w:rFonts w:ascii="Arial" w:hAnsi="Arial" w:cs="Arial"/>
      <w:color w:val="auto"/>
    </w:rPr>
  </w:style>
  <w:style w:type="paragraph" w:customStyle="1" w:styleId="CM73">
    <w:name w:val="CM73"/>
    <w:basedOn w:val="Normale1"/>
    <w:next w:val="Normale1"/>
    <w:rsid w:val="00D933A9"/>
    <w:pPr>
      <w:widowControl w:val="0"/>
      <w:spacing w:line="231" w:lineRule="atLeast"/>
    </w:pPr>
    <w:rPr>
      <w:rFonts w:ascii="Arial" w:hAnsi="Arial" w:cs="Arial"/>
      <w:color w:val="auto"/>
    </w:rPr>
  </w:style>
  <w:style w:type="paragraph" w:customStyle="1" w:styleId="CM74">
    <w:name w:val="CM74"/>
    <w:basedOn w:val="Normale1"/>
    <w:next w:val="Normale1"/>
    <w:rsid w:val="00D933A9"/>
    <w:pPr>
      <w:widowControl w:val="0"/>
    </w:pPr>
    <w:rPr>
      <w:rFonts w:ascii="Arial" w:hAnsi="Arial" w:cs="Arial"/>
      <w:color w:val="auto"/>
    </w:rPr>
  </w:style>
  <w:style w:type="paragraph" w:customStyle="1" w:styleId="CM112">
    <w:name w:val="CM112"/>
    <w:basedOn w:val="Normale1"/>
    <w:next w:val="Normale1"/>
    <w:rsid w:val="00D933A9"/>
    <w:pPr>
      <w:widowControl w:val="0"/>
      <w:spacing w:after="1288"/>
    </w:pPr>
    <w:rPr>
      <w:rFonts w:ascii="Arial" w:hAnsi="Arial" w:cs="Arial"/>
      <w:color w:val="auto"/>
    </w:rPr>
  </w:style>
  <w:style w:type="paragraph" w:customStyle="1" w:styleId="CM78">
    <w:name w:val="CM78"/>
    <w:basedOn w:val="Normale1"/>
    <w:next w:val="Normale1"/>
    <w:rsid w:val="00D933A9"/>
    <w:pPr>
      <w:widowControl w:val="0"/>
    </w:pPr>
    <w:rPr>
      <w:rFonts w:ascii="Arial" w:hAnsi="Arial" w:cs="Arial"/>
      <w:color w:val="auto"/>
    </w:rPr>
  </w:style>
  <w:style w:type="paragraph" w:customStyle="1" w:styleId="CM90">
    <w:name w:val="CM90"/>
    <w:basedOn w:val="Normale1"/>
    <w:next w:val="Normale1"/>
    <w:rsid w:val="00D933A9"/>
    <w:pPr>
      <w:widowControl w:val="0"/>
      <w:spacing w:line="236" w:lineRule="atLeast"/>
    </w:pPr>
    <w:rPr>
      <w:rFonts w:ascii="Arial" w:hAnsi="Arial" w:cs="Arial"/>
      <w:color w:val="auto"/>
    </w:rPr>
  </w:style>
  <w:style w:type="paragraph" w:customStyle="1" w:styleId="CM95">
    <w:name w:val="CM95"/>
    <w:basedOn w:val="Normale1"/>
    <w:next w:val="Normale1"/>
    <w:rsid w:val="00D933A9"/>
    <w:pPr>
      <w:widowControl w:val="0"/>
    </w:pPr>
    <w:rPr>
      <w:rFonts w:ascii="Arial" w:hAnsi="Arial" w:cs="Arial"/>
      <w:color w:val="auto"/>
    </w:rPr>
  </w:style>
  <w:style w:type="paragraph" w:customStyle="1" w:styleId="CM51">
    <w:name w:val="CM51"/>
    <w:basedOn w:val="Normale1"/>
    <w:next w:val="Normale1"/>
    <w:rsid w:val="00D933A9"/>
    <w:pPr>
      <w:widowControl w:val="0"/>
      <w:spacing w:line="208" w:lineRule="atLeast"/>
    </w:pPr>
    <w:rPr>
      <w:rFonts w:ascii="Arial" w:hAnsi="Arial" w:cs="Arial"/>
      <w:color w:val="auto"/>
    </w:rPr>
  </w:style>
  <w:style w:type="paragraph" w:customStyle="1" w:styleId="CM92">
    <w:name w:val="CM92"/>
    <w:basedOn w:val="Normale1"/>
    <w:next w:val="Normale1"/>
    <w:rsid w:val="00D933A9"/>
    <w:pPr>
      <w:widowControl w:val="0"/>
      <w:spacing w:line="200" w:lineRule="atLeast"/>
    </w:pPr>
    <w:rPr>
      <w:rFonts w:ascii="Arial" w:hAnsi="Arial" w:cs="Arial"/>
      <w:color w:val="auto"/>
    </w:rPr>
  </w:style>
  <w:style w:type="paragraph" w:customStyle="1" w:styleId="Style2">
    <w:name w:val="Style 2"/>
    <w:rsid w:val="00D933A9"/>
    <w:pPr>
      <w:suppressAutoHyphens/>
      <w:autoSpaceDE w:val="0"/>
    </w:pPr>
    <w:rPr>
      <w:lang w:eastAsia="zh-CN"/>
    </w:rPr>
  </w:style>
  <w:style w:type="paragraph" w:customStyle="1" w:styleId="Contenutotabella">
    <w:name w:val="Contenuto tabella"/>
    <w:basedOn w:val="Normale"/>
    <w:rsid w:val="00D933A9"/>
    <w:pPr>
      <w:suppressLineNumbers/>
      <w:suppressAutoHyphens/>
    </w:pPr>
    <w:rPr>
      <w:sz w:val="24"/>
      <w:szCs w:val="24"/>
      <w:lang w:eastAsia="zh-CN"/>
    </w:rPr>
  </w:style>
  <w:style w:type="paragraph" w:customStyle="1" w:styleId="Intestazionetabella">
    <w:name w:val="Intestazione tabella"/>
    <w:basedOn w:val="Contenutotabella"/>
    <w:rsid w:val="00D933A9"/>
    <w:pPr>
      <w:jc w:val="center"/>
    </w:pPr>
    <w:rPr>
      <w:b/>
      <w:bCs/>
    </w:rPr>
  </w:style>
  <w:style w:type="paragraph" w:customStyle="1" w:styleId="Contenutocornice">
    <w:name w:val="Contenuto cornice"/>
    <w:basedOn w:val="Corpodeltesto"/>
    <w:rsid w:val="00D933A9"/>
    <w:pPr>
      <w:suppressAutoHyphens/>
      <w:autoSpaceDE w:val="0"/>
      <w:spacing w:after="0" w:line="192" w:lineRule="atLeast"/>
      <w:jc w:val="both"/>
    </w:pPr>
    <w:rPr>
      <w:rFonts w:ascii="Helvetica" w:hAnsi="Helvetica" w:cs="Helvetica"/>
      <w:sz w:val="18"/>
      <w:szCs w:val="18"/>
      <w:lang w:eastAsia="zh-CN"/>
    </w:rPr>
  </w:style>
  <w:style w:type="paragraph" w:customStyle="1" w:styleId="sche3">
    <w:name w:val="sche_3"/>
    <w:rsid w:val="00D933A9"/>
    <w:pPr>
      <w:widowControl w:val="0"/>
      <w:suppressAutoHyphens/>
      <w:overflowPunct w:val="0"/>
      <w:autoSpaceDE w:val="0"/>
      <w:jc w:val="both"/>
      <w:textAlignment w:val="baseline"/>
    </w:pPr>
    <w:rPr>
      <w:lang w:val="en-US" w:eastAsia="zh-CN"/>
    </w:rPr>
  </w:style>
  <w:style w:type="table" w:styleId="Grigliatabella">
    <w:name w:val="Table Grid"/>
    <w:basedOn w:val="Tabellanormale"/>
    <w:uiPriority w:val="39"/>
    <w:rsid w:val="00EE509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Enfasigrassetto">
    <w:name w:val="Strong"/>
    <w:uiPriority w:val="22"/>
    <w:qFormat/>
    <w:rsid w:val="00632243"/>
    <w:rPr>
      <w:b/>
      <w:bCs/>
    </w:rPr>
  </w:style>
  <w:style w:type="character" w:styleId="CitazioneHTML">
    <w:name w:val="HTML Cite"/>
    <w:uiPriority w:val="99"/>
    <w:unhideWhenUsed/>
    <w:rsid w:val="00B52491"/>
    <w:rPr>
      <w:i w:val="0"/>
      <w:iCs w:val="0"/>
      <w:color w:val="006621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uiPriority w:val="1"/>
    <w:qFormat/>
    <w:rsid w:val="00A52962"/>
    <w:pPr>
      <w:ind w:left="708"/>
    </w:pPr>
  </w:style>
  <w:style w:type="paragraph" w:customStyle="1" w:styleId="Default">
    <w:name w:val="Default"/>
    <w:rsid w:val="0001018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Rimandocommento">
    <w:name w:val="annotation reference"/>
    <w:rsid w:val="0078648E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78648E"/>
  </w:style>
  <w:style w:type="character" w:customStyle="1" w:styleId="TestocommentoCarattere">
    <w:name w:val="Testo commento Carattere"/>
    <w:basedOn w:val="Carpredefinitoparagrafo"/>
    <w:link w:val="Testocommento"/>
    <w:rsid w:val="0078648E"/>
  </w:style>
  <w:style w:type="paragraph" w:styleId="Soggettocommento">
    <w:name w:val="annotation subject"/>
    <w:basedOn w:val="Testocommento"/>
    <w:next w:val="Testocommento"/>
    <w:link w:val="SoggettocommentoCarattere"/>
    <w:rsid w:val="0078648E"/>
    <w:rPr>
      <w:b/>
      <w:bCs/>
      <w:lang w:val="x-none" w:eastAsia="x-none"/>
    </w:rPr>
  </w:style>
  <w:style w:type="character" w:customStyle="1" w:styleId="SoggettocommentoCarattere">
    <w:name w:val="Soggetto commento Carattere"/>
    <w:link w:val="Soggettocommento"/>
    <w:rsid w:val="0078648E"/>
    <w:rPr>
      <w:b/>
      <w:bCs/>
    </w:rPr>
  </w:style>
  <w:style w:type="paragraph" w:customStyle="1" w:styleId="Titolo21">
    <w:name w:val="Titolo 21"/>
    <w:basedOn w:val="Normale"/>
    <w:uiPriority w:val="1"/>
    <w:qFormat/>
    <w:rsid w:val="00FE096B"/>
    <w:pPr>
      <w:widowControl w:val="0"/>
      <w:ind w:left="172"/>
      <w:outlineLvl w:val="2"/>
    </w:pPr>
    <w:rPr>
      <w:rFonts w:ascii="Garamond" w:eastAsia="Garamond" w:hAnsi="Garamond"/>
      <w:b/>
      <w:bCs/>
      <w:i/>
      <w:sz w:val="24"/>
      <w:szCs w:val="24"/>
      <w:lang w:val="en-US" w:eastAsia="en-US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337AEF"/>
    <w:pPr>
      <w:keepLines/>
      <w:spacing w:before="480" w:line="276" w:lineRule="auto"/>
      <w:ind w:left="0" w:right="0" w:firstLine="0"/>
      <w:jc w:val="left"/>
      <w:outlineLvl w:val="9"/>
    </w:pPr>
    <w:rPr>
      <w:rFonts w:ascii="Cambria" w:hAnsi="Cambria"/>
      <w:color w:val="365F91"/>
      <w:sz w:val="28"/>
      <w:szCs w:val="28"/>
      <w:lang w:eastAsia="en-US"/>
    </w:rPr>
  </w:style>
  <w:style w:type="paragraph" w:customStyle="1" w:styleId="Stilebando">
    <w:name w:val="Stile bando"/>
    <w:basedOn w:val="Normale"/>
    <w:link w:val="StilebandoCarattere"/>
    <w:qFormat/>
    <w:rsid w:val="00337AEF"/>
    <w:rPr>
      <w:rFonts w:ascii="Calibri" w:hAnsi="Calibri"/>
      <w:b/>
      <w:sz w:val="22"/>
      <w:szCs w:val="22"/>
      <w:lang w:val="x-none" w:eastAsia="x-none"/>
    </w:rPr>
  </w:style>
  <w:style w:type="character" w:customStyle="1" w:styleId="StilebandoCarattere">
    <w:name w:val="Stile bando Carattere"/>
    <w:link w:val="Stilebando"/>
    <w:rsid w:val="00337AEF"/>
    <w:rPr>
      <w:rFonts w:ascii="Calibri" w:hAnsi="Calibri"/>
      <w:b/>
      <w:sz w:val="22"/>
      <w:szCs w:val="22"/>
    </w:rPr>
  </w:style>
  <w:style w:type="paragraph" w:styleId="Sommario1">
    <w:name w:val="toc 1"/>
    <w:basedOn w:val="Normale"/>
    <w:next w:val="Normale"/>
    <w:autoRedefine/>
    <w:uiPriority w:val="39"/>
    <w:qFormat/>
    <w:rsid w:val="00A72A45"/>
  </w:style>
  <w:style w:type="paragraph" w:styleId="Sommario2">
    <w:name w:val="toc 2"/>
    <w:basedOn w:val="Normale"/>
    <w:next w:val="Normale"/>
    <w:autoRedefine/>
    <w:uiPriority w:val="39"/>
    <w:unhideWhenUsed/>
    <w:qFormat/>
    <w:rsid w:val="00A72A45"/>
    <w:pPr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paragraph" w:styleId="Sommario3">
    <w:name w:val="toc 3"/>
    <w:basedOn w:val="Normale"/>
    <w:next w:val="Normale"/>
    <w:autoRedefine/>
    <w:uiPriority w:val="39"/>
    <w:unhideWhenUsed/>
    <w:qFormat/>
    <w:rsid w:val="00A72A45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Carpredefinitoparagrafo"/>
    <w:rsid w:val="00185228"/>
  </w:style>
  <w:style w:type="paragraph" w:styleId="Revisione">
    <w:name w:val="Revision"/>
    <w:hidden/>
    <w:uiPriority w:val="99"/>
    <w:semiHidden/>
    <w:rsid w:val="0039026C"/>
  </w:style>
  <w:style w:type="paragraph" w:styleId="Corpodeltesto2">
    <w:name w:val="Body Text 2"/>
    <w:basedOn w:val="Normale"/>
    <w:link w:val="Corpodeltesto2Carattere"/>
    <w:rsid w:val="002C009A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rsid w:val="002C009A"/>
  </w:style>
  <w:style w:type="character" w:customStyle="1" w:styleId="Menzionenonrisolta1">
    <w:name w:val="Menzione non risolta1"/>
    <w:uiPriority w:val="99"/>
    <w:semiHidden/>
    <w:unhideWhenUsed/>
    <w:rsid w:val="00367FD1"/>
    <w:rPr>
      <w:color w:val="808080"/>
      <w:shd w:val="clear" w:color="auto" w:fill="E6E6E6"/>
    </w:rPr>
  </w:style>
  <w:style w:type="character" w:customStyle="1" w:styleId="Menzionenonrisolta2">
    <w:name w:val="Menzione non risolta2"/>
    <w:uiPriority w:val="99"/>
    <w:semiHidden/>
    <w:unhideWhenUsed/>
    <w:rsid w:val="00DF3496"/>
    <w:rPr>
      <w:color w:val="605E5C"/>
      <w:shd w:val="clear" w:color="auto" w:fill="E1DFDD"/>
    </w:rPr>
  </w:style>
  <w:style w:type="paragraph" w:styleId="Corpodeltesto3">
    <w:name w:val="Body Text 3"/>
    <w:basedOn w:val="Normale"/>
    <w:link w:val="Corpodeltesto3Carattere"/>
    <w:semiHidden/>
    <w:unhideWhenUsed/>
    <w:rsid w:val="00C749B0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link w:val="Corpodeltesto3"/>
    <w:semiHidden/>
    <w:rsid w:val="00C749B0"/>
    <w:rPr>
      <w:sz w:val="16"/>
      <w:szCs w:val="16"/>
    </w:rPr>
  </w:style>
  <w:style w:type="paragraph" w:customStyle="1" w:styleId="Normale2">
    <w:name w:val="Normale2"/>
    <w:rsid w:val="00392896"/>
    <w:pPr>
      <w:suppressAutoHyphens/>
      <w:autoSpaceDE w:val="0"/>
    </w:pPr>
    <w:rPr>
      <w:color w:val="000000"/>
      <w:sz w:val="24"/>
      <w:szCs w:val="24"/>
      <w:lang w:eastAsia="zh-CN"/>
    </w:rPr>
  </w:style>
  <w:style w:type="character" w:customStyle="1" w:styleId="Menzionenonrisolta3">
    <w:name w:val="Menzione non risolta3"/>
    <w:uiPriority w:val="99"/>
    <w:semiHidden/>
    <w:unhideWhenUsed/>
    <w:rsid w:val="00603B96"/>
    <w:rPr>
      <w:color w:val="605E5C"/>
      <w:shd w:val="clear" w:color="auto" w:fill="E1DFDD"/>
    </w:rPr>
  </w:style>
  <w:style w:type="paragraph" w:customStyle="1" w:styleId="Normale3">
    <w:name w:val="Normale3"/>
    <w:rsid w:val="00B22452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3225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PreformattatoHTMLCarattere">
    <w:name w:val="Preformattato HTML Carattere"/>
    <w:link w:val="PreformattatoHTML"/>
    <w:uiPriority w:val="99"/>
    <w:semiHidden/>
    <w:rsid w:val="00322559"/>
    <w:rPr>
      <w:rFonts w:ascii="Courier New" w:hAnsi="Courier New" w:cs="Courier New"/>
    </w:rPr>
  </w:style>
  <w:style w:type="character" w:customStyle="1" w:styleId="Menzionenonrisolta4">
    <w:name w:val="Menzione non risolta4"/>
    <w:uiPriority w:val="99"/>
    <w:semiHidden/>
    <w:unhideWhenUsed/>
    <w:rsid w:val="00E54594"/>
    <w:rPr>
      <w:color w:val="605E5C"/>
      <w:shd w:val="clear" w:color="auto" w:fill="E1DFDD"/>
    </w:rPr>
  </w:style>
  <w:style w:type="paragraph" w:styleId="Sommario4">
    <w:name w:val="toc 4"/>
    <w:basedOn w:val="Normale"/>
    <w:next w:val="Normale"/>
    <w:autoRedefine/>
    <w:uiPriority w:val="39"/>
    <w:unhideWhenUsed/>
    <w:rsid w:val="006A477A"/>
    <w:pPr>
      <w:spacing w:after="100" w:line="259" w:lineRule="auto"/>
      <w:ind w:left="660"/>
    </w:pPr>
    <w:rPr>
      <w:rFonts w:ascii="Calibri" w:hAnsi="Calibri"/>
      <w:sz w:val="22"/>
      <w:szCs w:val="22"/>
    </w:rPr>
  </w:style>
  <w:style w:type="paragraph" w:styleId="Sommario5">
    <w:name w:val="toc 5"/>
    <w:basedOn w:val="Normale"/>
    <w:next w:val="Normale"/>
    <w:autoRedefine/>
    <w:uiPriority w:val="39"/>
    <w:unhideWhenUsed/>
    <w:rsid w:val="006A477A"/>
    <w:pPr>
      <w:spacing w:after="100" w:line="259" w:lineRule="auto"/>
      <w:ind w:left="880"/>
    </w:pPr>
    <w:rPr>
      <w:rFonts w:ascii="Calibri" w:hAnsi="Calibri"/>
      <w:sz w:val="22"/>
      <w:szCs w:val="22"/>
    </w:rPr>
  </w:style>
  <w:style w:type="paragraph" w:styleId="Sommario6">
    <w:name w:val="toc 6"/>
    <w:basedOn w:val="Normale"/>
    <w:next w:val="Normale"/>
    <w:autoRedefine/>
    <w:uiPriority w:val="39"/>
    <w:unhideWhenUsed/>
    <w:rsid w:val="006A477A"/>
    <w:pPr>
      <w:spacing w:after="100" w:line="259" w:lineRule="auto"/>
      <w:ind w:left="1100"/>
    </w:pPr>
    <w:rPr>
      <w:rFonts w:ascii="Calibri" w:hAnsi="Calibri"/>
      <w:sz w:val="22"/>
      <w:szCs w:val="22"/>
    </w:rPr>
  </w:style>
  <w:style w:type="paragraph" w:styleId="Sommario7">
    <w:name w:val="toc 7"/>
    <w:basedOn w:val="Normale"/>
    <w:next w:val="Normale"/>
    <w:autoRedefine/>
    <w:uiPriority w:val="39"/>
    <w:unhideWhenUsed/>
    <w:rsid w:val="006A477A"/>
    <w:pPr>
      <w:spacing w:after="100" w:line="259" w:lineRule="auto"/>
      <w:ind w:left="1320"/>
    </w:pPr>
    <w:rPr>
      <w:rFonts w:ascii="Calibri" w:hAnsi="Calibri"/>
      <w:sz w:val="22"/>
      <w:szCs w:val="22"/>
    </w:rPr>
  </w:style>
  <w:style w:type="paragraph" w:styleId="Sommario8">
    <w:name w:val="toc 8"/>
    <w:basedOn w:val="Normale"/>
    <w:next w:val="Normale"/>
    <w:autoRedefine/>
    <w:uiPriority w:val="39"/>
    <w:unhideWhenUsed/>
    <w:rsid w:val="006A477A"/>
    <w:pPr>
      <w:spacing w:after="100" w:line="259" w:lineRule="auto"/>
      <w:ind w:left="1540"/>
    </w:pPr>
    <w:rPr>
      <w:rFonts w:ascii="Calibri" w:hAnsi="Calibri"/>
      <w:sz w:val="22"/>
      <w:szCs w:val="22"/>
    </w:rPr>
  </w:style>
  <w:style w:type="paragraph" w:styleId="Sommario9">
    <w:name w:val="toc 9"/>
    <w:basedOn w:val="Normale"/>
    <w:next w:val="Normale"/>
    <w:autoRedefine/>
    <w:uiPriority w:val="39"/>
    <w:unhideWhenUsed/>
    <w:rsid w:val="006A477A"/>
    <w:pPr>
      <w:spacing w:after="100" w:line="259" w:lineRule="auto"/>
      <w:ind w:left="1760"/>
    </w:pPr>
    <w:rPr>
      <w:rFonts w:ascii="Calibri" w:hAnsi="Calibri"/>
      <w:sz w:val="22"/>
      <w:szCs w:val="22"/>
    </w:rPr>
  </w:style>
  <w:style w:type="character" w:customStyle="1" w:styleId="Menzionenonrisolta">
    <w:name w:val="Menzione non risolta"/>
    <w:uiPriority w:val="99"/>
    <w:semiHidden/>
    <w:unhideWhenUsed/>
    <w:rsid w:val="006A477A"/>
    <w:rPr>
      <w:color w:val="605E5C"/>
      <w:shd w:val="clear" w:color="auto" w:fill="E1DFDD"/>
    </w:rPr>
  </w:style>
  <w:style w:type="paragraph" w:customStyle="1" w:styleId="TableParagraph">
    <w:name w:val="Table Paragraph"/>
    <w:basedOn w:val="Normale"/>
    <w:uiPriority w:val="1"/>
    <w:qFormat/>
    <w:rsid w:val="00637449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eastAsia="en-US"/>
    </w:rPr>
  </w:style>
  <w:style w:type="paragraph" w:styleId="Testonotadichiusura">
    <w:name w:val="endnote text"/>
    <w:basedOn w:val="Normale"/>
    <w:link w:val="TestonotadichiusuraCarattere"/>
    <w:semiHidden/>
    <w:unhideWhenUsed/>
    <w:rsid w:val="00326ADC"/>
  </w:style>
  <w:style w:type="character" w:customStyle="1" w:styleId="TestonotadichiusuraCarattere">
    <w:name w:val="Testo nota di chiusura Carattere"/>
    <w:basedOn w:val="Carpredefinitoparagrafo"/>
    <w:link w:val="Testonotadichiusura"/>
    <w:semiHidden/>
    <w:rsid w:val="00326ADC"/>
  </w:style>
  <w:style w:type="paragraph" w:styleId="Testonormale">
    <w:name w:val="Plain Text"/>
    <w:basedOn w:val="Normale"/>
    <w:link w:val="TestonormaleCarattere"/>
    <w:semiHidden/>
    <w:rsid w:val="00CC4C80"/>
    <w:rPr>
      <w:rFonts w:ascii="Courier New" w:hAnsi="Courier New"/>
    </w:rPr>
  </w:style>
  <w:style w:type="character" w:customStyle="1" w:styleId="TestonormaleCarattere">
    <w:name w:val="Testo normale Carattere"/>
    <w:link w:val="Testonormale"/>
    <w:semiHidden/>
    <w:rsid w:val="00CC4C80"/>
    <w:rPr>
      <w:rFonts w:ascii="Courier New" w:hAnsi="Courier New"/>
    </w:rPr>
  </w:style>
  <w:style w:type="paragraph" w:styleId="Titolo">
    <w:name w:val="Title"/>
    <w:basedOn w:val="Normale"/>
    <w:link w:val="TitoloCarattere"/>
    <w:qFormat/>
    <w:rsid w:val="00CC4C80"/>
    <w:pPr>
      <w:jc w:val="center"/>
    </w:pPr>
    <w:rPr>
      <w:rFonts w:ascii="Arial" w:hAnsi="Arial"/>
      <w:b/>
      <w:sz w:val="24"/>
    </w:rPr>
  </w:style>
  <w:style w:type="character" w:customStyle="1" w:styleId="TitoloCarattere">
    <w:name w:val="Titolo Carattere"/>
    <w:link w:val="Titolo"/>
    <w:rsid w:val="00CC4C80"/>
    <w:rPr>
      <w:rFonts w:ascii="Arial" w:hAnsi="Arial"/>
      <w:b/>
      <w:sz w:val="24"/>
    </w:rPr>
  </w:style>
  <w:style w:type="character" w:customStyle="1" w:styleId="Titolo20">
    <w:name w:val="Titolo #2_"/>
    <w:link w:val="Titolo22"/>
    <w:rsid w:val="00AA5CBD"/>
    <w:rPr>
      <w:b/>
      <w:bCs/>
      <w:shd w:val="clear" w:color="auto" w:fill="FFFFFF"/>
    </w:rPr>
  </w:style>
  <w:style w:type="character" w:customStyle="1" w:styleId="Titolo2Corsivo">
    <w:name w:val="Titolo #2 + Corsivo"/>
    <w:rsid w:val="00AA5C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it-IT" w:eastAsia="it-IT" w:bidi="it-IT"/>
    </w:rPr>
  </w:style>
  <w:style w:type="character" w:customStyle="1" w:styleId="Corpodeltesto20">
    <w:name w:val="Corpo del testo (2)_"/>
    <w:link w:val="Corpodeltesto23"/>
    <w:rsid w:val="00AA5CBD"/>
    <w:rPr>
      <w:shd w:val="clear" w:color="auto" w:fill="FFFFFF"/>
    </w:rPr>
  </w:style>
  <w:style w:type="paragraph" w:customStyle="1" w:styleId="Corpodeltesto23">
    <w:name w:val="Corpo del testo (2)"/>
    <w:basedOn w:val="Normale"/>
    <w:link w:val="Corpodeltesto20"/>
    <w:rsid w:val="00AA5CBD"/>
    <w:pPr>
      <w:widowControl w:val="0"/>
      <w:shd w:val="clear" w:color="auto" w:fill="FFFFFF"/>
      <w:spacing w:after="840" w:line="274" w:lineRule="exact"/>
      <w:ind w:hanging="360"/>
      <w:jc w:val="center"/>
    </w:pPr>
  </w:style>
  <w:style w:type="paragraph" w:customStyle="1" w:styleId="Titolo22">
    <w:name w:val="Titolo #2"/>
    <w:basedOn w:val="Normale"/>
    <w:link w:val="Titolo20"/>
    <w:rsid w:val="00AA5CBD"/>
    <w:pPr>
      <w:widowControl w:val="0"/>
      <w:shd w:val="clear" w:color="auto" w:fill="FFFFFF"/>
      <w:spacing w:before="360" w:line="274" w:lineRule="exact"/>
      <w:jc w:val="center"/>
      <w:outlineLvl w:val="1"/>
    </w:pPr>
    <w:rPr>
      <w:b/>
      <w:bCs/>
    </w:rPr>
  </w:style>
  <w:style w:type="paragraph" w:customStyle="1" w:styleId="sche4">
    <w:name w:val="sche_4"/>
    <w:uiPriority w:val="99"/>
    <w:rsid w:val="00CC2846"/>
    <w:pPr>
      <w:jc w:val="both"/>
    </w:pPr>
    <w:rPr>
      <w:rFonts w:ascii="Helvetica" w:eastAsia="Calibri" w:hAnsi="Helvetic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5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75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76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80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958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9817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8142722">
                              <w:marLeft w:val="-188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621150">
                                  <w:marLeft w:val="-188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3630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30725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66170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20470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97816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22620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91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0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43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835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244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2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4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7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6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0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57891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0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3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2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6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FFB870-7F4F-47DC-9028-8C1264DC8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471</Words>
  <Characters>3622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Ethan Frome</vt:lpstr>
    </vt:vector>
  </TitlesOfParts>
  <Company/>
  <LinksUpToDate>false</LinksUpToDate>
  <CharactersWithSpaces>4085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subject/>
  <dc:creator>EW/LN/CB</dc:creator>
  <cp:keywords>Ethan</cp:keywords>
  <cp:lastModifiedBy>Utente</cp:lastModifiedBy>
  <cp:revision>3</cp:revision>
  <cp:lastPrinted>2024-02-01T16:57:00Z</cp:lastPrinted>
  <dcterms:created xsi:type="dcterms:W3CDTF">2025-09-30T06:08:00Z</dcterms:created>
  <dcterms:modified xsi:type="dcterms:W3CDTF">2025-09-30T06:21:00Z</dcterms:modified>
</cp:coreProperties>
</file>